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C1FCCC9" w14:textId="2643583A" w:rsidR="00916821" w:rsidRPr="00B650B9" w:rsidRDefault="00916821" w:rsidP="00BB7ACB">
      <w:pPr>
        <w:spacing w:before="120"/>
        <w:jc w:val="right"/>
        <w:rPr>
          <w:rFonts w:ascii="Arial" w:hAnsi="Arial" w:cs="Arial"/>
          <w:b/>
          <w:bCs/>
          <w:i/>
        </w:rPr>
      </w:pPr>
      <w:r w:rsidRPr="00B650B9">
        <w:rPr>
          <w:rFonts w:ascii="Arial" w:hAnsi="Arial" w:cs="Arial"/>
          <w:b/>
          <w:bCs/>
          <w:i/>
        </w:rPr>
        <w:t>Załącznik nr 1</w:t>
      </w:r>
      <w:r w:rsidR="00B83CBF" w:rsidRPr="00B650B9">
        <w:rPr>
          <w:rFonts w:ascii="Arial" w:hAnsi="Arial" w:cs="Arial"/>
          <w:b/>
          <w:bCs/>
          <w:i/>
        </w:rPr>
        <w:t>a</w:t>
      </w:r>
      <w:r w:rsidR="00CA0C66" w:rsidRPr="00B650B9">
        <w:rPr>
          <w:rFonts w:ascii="Arial" w:hAnsi="Arial" w:cs="Arial"/>
          <w:b/>
          <w:bCs/>
          <w:i/>
        </w:rPr>
        <w:t xml:space="preserve"> </w:t>
      </w:r>
      <w:r w:rsidR="00B650B9" w:rsidRPr="00B650B9">
        <w:rPr>
          <w:rFonts w:ascii="Arial" w:hAnsi="Arial" w:cs="Arial"/>
          <w:b/>
          <w:bCs/>
          <w:i/>
        </w:rPr>
        <w:t>do SWZ</w:t>
      </w:r>
    </w:p>
    <w:p w14:paraId="5DDE7DBB" w14:textId="77777777" w:rsidR="00925C69" w:rsidRDefault="00925C69" w:rsidP="00F068CB">
      <w:pPr>
        <w:spacing w:before="120"/>
        <w:rPr>
          <w:rFonts w:ascii="Arial" w:hAnsi="Arial" w:cs="Arial"/>
          <w:bCs/>
        </w:rPr>
      </w:pPr>
    </w:p>
    <w:p w14:paraId="5392D522" w14:textId="22276F1D" w:rsidR="00F068CB" w:rsidRPr="00B650B9" w:rsidRDefault="00F068CB" w:rsidP="00F068CB">
      <w:pPr>
        <w:spacing w:before="120"/>
        <w:rPr>
          <w:rFonts w:ascii="Arial" w:hAnsi="Arial" w:cs="Arial"/>
          <w:bCs/>
        </w:rPr>
      </w:pPr>
      <w:r w:rsidRPr="00B650B9">
        <w:rPr>
          <w:rFonts w:ascii="Arial" w:hAnsi="Arial" w:cs="Arial"/>
          <w:bCs/>
        </w:rPr>
        <w:t>Nazwa Wykonawcy: _______________________________________________________</w:t>
      </w:r>
      <w:r w:rsidR="00925C69">
        <w:rPr>
          <w:rFonts w:ascii="Arial" w:hAnsi="Arial" w:cs="Arial"/>
          <w:bCs/>
        </w:rPr>
        <w:t>________________________</w:t>
      </w:r>
    </w:p>
    <w:p w14:paraId="43075656" w14:textId="47E1132C" w:rsidR="00F068CB" w:rsidRPr="00B650B9" w:rsidRDefault="00F068CB" w:rsidP="00F068CB">
      <w:pPr>
        <w:spacing w:before="120"/>
        <w:rPr>
          <w:rFonts w:ascii="Arial" w:hAnsi="Arial" w:cs="Arial"/>
          <w:bCs/>
        </w:rPr>
      </w:pPr>
      <w:r w:rsidRPr="00B650B9">
        <w:rPr>
          <w:rFonts w:ascii="Arial" w:hAnsi="Arial" w:cs="Arial"/>
          <w:bCs/>
        </w:rPr>
        <w:t>Adres Wykonawcy: ________________________________________________________</w:t>
      </w:r>
      <w:r w:rsidR="00925C69">
        <w:rPr>
          <w:rFonts w:ascii="Arial" w:hAnsi="Arial" w:cs="Arial"/>
          <w:bCs/>
        </w:rPr>
        <w:t>_______________________</w:t>
      </w:r>
    </w:p>
    <w:p w14:paraId="0B880B0B" w14:textId="7B3BF8FB" w:rsidR="00F068CB" w:rsidRPr="00B650B9" w:rsidRDefault="00F068CB" w:rsidP="00F068CB">
      <w:pPr>
        <w:spacing w:before="120"/>
        <w:rPr>
          <w:rFonts w:ascii="Arial" w:hAnsi="Arial" w:cs="Arial"/>
          <w:bCs/>
        </w:rPr>
      </w:pPr>
      <w:r w:rsidRPr="00B650B9">
        <w:rPr>
          <w:rFonts w:ascii="Arial" w:hAnsi="Arial" w:cs="Arial"/>
          <w:bCs/>
        </w:rPr>
        <w:t>Nr NIP: _________________</w:t>
      </w:r>
      <w:r w:rsidR="00925C69">
        <w:rPr>
          <w:rFonts w:ascii="Arial" w:hAnsi="Arial" w:cs="Arial"/>
          <w:bCs/>
        </w:rPr>
        <w:t>_________________________</w:t>
      </w:r>
    </w:p>
    <w:p w14:paraId="2ABF1367" w14:textId="77777777" w:rsidR="00916821" w:rsidRPr="00B650B9" w:rsidRDefault="00916821" w:rsidP="00916821">
      <w:pPr>
        <w:spacing w:before="120"/>
        <w:jc w:val="both"/>
        <w:rPr>
          <w:rFonts w:ascii="Arial" w:hAnsi="Arial" w:cs="Arial"/>
          <w:bCs/>
        </w:rPr>
      </w:pPr>
    </w:p>
    <w:p w14:paraId="7F58247D" w14:textId="1E10B5DA" w:rsidR="00916821" w:rsidRPr="00B650B9" w:rsidRDefault="00B83CBF" w:rsidP="00BB7ACB">
      <w:pPr>
        <w:spacing w:before="120"/>
        <w:jc w:val="center"/>
        <w:rPr>
          <w:rFonts w:ascii="Arial" w:hAnsi="Arial" w:cs="Arial"/>
          <w:b/>
          <w:bCs/>
        </w:rPr>
      </w:pPr>
      <w:r w:rsidRPr="00B650B9">
        <w:rPr>
          <w:rFonts w:ascii="Arial" w:hAnsi="Arial" w:cs="Arial"/>
          <w:b/>
          <w:bCs/>
        </w:rPr>
        <w:t>Formularz Cenowy</w:t>
      </w:r>
    </w:p>
    <w:p w14:paraId="737CD9F3" w14:textId="77777777" w:rsidR="000E1C61" w:rsidRPr="00B650B9" w:rsidRDefault="000E1C61" w:rsidP="00BB7ACB">
      <w:pPr>
        <w:spacing w:before="120"/>
        <w:jc w:val="center"/>
        <w:rPr>
          <w:rFonts w:ascii="Arial" w:hAnsi="Arial" w:cs="Arial"/>
          <w:b/>
          <w:bCs/>
        </w:rPr>
      </w:pPr>
    </w:p>
    <w:p w14:paraId="7C7A8E2A" w14:textId="310CCF65" w:rsidR="00916821" w:rsidRPr="00FC1D92" w:rsidRDefault="00B83CBF" w:rsidP="00FC1D92">
      <w:pPr>
        <w:jc w:val="both"/>
        <w:rPr>
          <w:rFonts w:ascii="Arial" w:eastAsia="Calibri" w:hAnsi="Arial" w:cs="Arial"/>
          <w:b/>
          <w:sz w:val="22"/>
          <w:szCs w:val="22"/>
        </w:rPr>
      </w:pPr>
      <w:r w:rsidRPr="00B650B9">
        <w:rPr>
          <w:rFonts w:ascii="Arial" w:hAnsi="Arial" w:cs="Arial"/>
          <w:bCs/>
        </w:rPr>
        <w:t xml:space="preserve">w postępowaniu: </w:t>
      </w:r>
      <w:bookmarkStart w:id="0" w:name="ezdNazwaKoszulki"/>
      <w:r w:rsidR="00FC1D92" w:rsidRPr="00FC1D92">
        <w:rPr>
          <w:rFonts w:ascii="Arial" w:eastAsia="Calibri" w:hAnsi="Arial" w:cs="Arial"/>
          <w:b/>
          <w:sz w:val="22"/>
          <w:szCs w:val="22"/>
        </w:rPr>
        <w:t xml:space="preserve">Dostawa gablot informacyjnych, ogłoszeniowych, tabliczek </w:t>
      </w:r>
      <w:proofErr w:type="spellStart"/>
      <w:r w:rsidR="00FC1D92" w:rsidRPr="00FC1D92">
        <w:rPr>
          <w:rFonts w:ascii="Arial" w:eastAsia="Calibri" w:hAnsi="Arial" w:cs="Arial"/>
          <w:b/>
          <w:sz w:val="22"/>
          <w:szCs w:val="22"/>
        </w:rPr>
        <w:t>przyd</w:t>
      </w:r>
      <w:r w:rsidR="00753D74">
        <w:rPr>
          <w:rFonts w:ascii="Arial" w:eastAsia="Calibri" w:hAnsi="Arial" w:cs="Arial"/>
          <w:b/>
          <w:sz w:val="22"/>
          <w:szCs w:val="22"/>
        </w:rPr>
        <w:t>r</w:t>
      </w:r>
      <w:r w:rsidR="00FC1D92" w:rsidRPr="00FC1D92">
        <w:rPr>
          <w:rFonts w:ascii="Arial" w:eastAsia="Calibri" w:hAnsi="Arial" w:cs="Arial"/>
          <w:b/>
          <w:sz w:val="22"/>
          <w:szCs w:val="22"/>
        </w:rPr>
        <w:t>zwiowych</w:t>
      </w:r>
      <w:proofErr w:type="spellEnd"/>
      <w:r w:rsidR="00FC1D92" w:rsidRPr="00FC1D92">
        <w:rPr>
          <w:rFonts w:ascii="Arial" w:eastAsia="Calibri" w:hAnsi="Arial" w:cs="Arial"/>
          <w:b/>
          <w:sz w:val="22"/>
          <w:szCs w:val="22"/>
        </w:rPr>
        <w:t>, stojak</w:t>
      </w:r>
      <w:bookmarkEnd w:id="0"/>
      <w:r w:rsidR="00FC1D92" w:rsidRPr="00FC1D92">
        <w:rPr>
          <w:rFonts w:ascii="Arial" w:eastAsia="Calibri" w:hAnsi="Arial" w:cs="Arial"/>
          <w:b/>
          <w:sz w:val="22"/>
          <w:szCs w:val="22"/>
        </w:rPr>
        <w:t>ów</w:t>
      </w:r>
      <w:r w:rsidR="00AA1391" w:rsidRPr="00FC1D92">
        <w:rPr>
          <w:rFonts w:ascii="Arial" w:hAnsi="Arial" w:cs="Arial"/>
          <w:b/>
          <w:bCs/>
          <w:sz w:val="22"/>
          <w:szCs w:val="22"/>
        </w:rPr>
        <w:t xml:space="preserve">; </w:t>
      </w:r>
      <w:r w:rsidR="004E436C" w:rsidRPr="00FC1D92">
        <w:rPr>
          <w:rFonts w:ascii="Arial" w:hAnsi="Arial" w:cs="Arial"/>
          <w:b/>
          <w:bCs/>
          <w:sz w:val="22"/>
          <w:szCs w:val="22"/>
        </w:rPr>
        <w:t>D</w:t>
      </w:r>
      <w:r w:rsidR="00AA1391" w:rsidRPr="00FC1D92">
        <w:rPr>
          <w:rFonts w:ascii="Arial" w:hAnsi="Arial" w:cs="Arial"/>
          <w:b/>
          <w:bCs/>
          <w:sz w:val="22"/>
          <w:szCs w:val="22"/>
        </w:rPr>
        <w:t>Z.270</w:t>
      </w:r>
      <w:r w:rsidR="00AE6B63" w:rsidRPr="00FC1D92">
        <w:rPr>
          <w:rFonts w:ascii="Arial" w:hAnsi="Arial" w:cs="Arial"/>
          <w:b/>
          <w:bCs/>
          <w:sz w:val="22"/>
          <w:szCs w:val="22"/>
        </w:rPr>
        <w:t>.29</w:t>
      </w:r>
      <w:r w:rsidR="00AA1391" w:rsidRPr="00FC1D92">
        <w:rPr>
          <w:rFonts w:ascii="Arial" w:hAnsi="Arial" w:cs="Arial"/>
          <w:b/>
          <w:bCs/>
          <w:sz w:val="22"/>
          <w:szCs w:val="22"/>
        </w:rPr>
        <w:t>.202</w:t>
      </w:r>
      <w:r w:rsidR="00AE6B63" w:rsidRPr="00FC1D92">
        <w:rPr>
          <w:rFonts w:ascii="Arial" w:hAnsi="Arial" w:cs="Arial"/>
          <w:b/>
          <w:bCs/>
          <w:sz w:val="22"/>
          <w:szCs w:val="22"/>
        </w:rPr>
        <w:t>6</w:t>
      </w:r>
    </w:p>
    <w:p w14:paraId="39ACED88" w14:textId="77777777" w:rsidR="0004046F" w:rsidRPr="00B650B9" w:rsidRDefault="0004046F" w:rsidP="00916821">
      <w:pPr>
        <w:spacing w:before="120"/>
        <w:jc w:val="both"/>
        <w:rPr>
          <w:rFonts w:ascii="Arial" w:hAnsi="Arial" w:cs="Arial"/>
          <w:bCs/>
        </w:rPr>
      </w:pPr>
    </w:p>
    <w:p w14:paraId="407534A6" w14:textId="15482C23" w:rsidR="008619DA" w:rsidRPr="00B650B9" w:rsidRDefault="00916821" w:rsidP="005E5E91">
      <w:pPr>
        <w:pStyle w:val="Akapitzlist"/>
        <w:numPr>
          <w:ilvl w:val="0"/>
          <w:numId w:val="24"/>
        </w:numPr>
        <w:spacing w:before="120"/>
        <w:ind w:left="567" w:hanging="567"/>
        <w:jc w:val="both"/>
        <w:rPr>
          <w:rFonts w:ascii="Arial" w:hAnsi="Arial" w:cs="Arial"/>
          <w:bCs/>
        </w:rPr>
      </w:pPr>
      <w:r w:rsidRPr="00B650B9">
        <w:rPr>
          <w:rFonts w:ascii="Arial" w:hAnsi="Arial" w:cs="Arial"/>
          <w:bCs/>
        </w:rPr>
        <w:t xml:space="preserve">Za wykonanie </w:t>
      </w:r>
      <w:r w:rsidR="0051182D" w:rsidRPr="00B650B9">
        <w:rPr>
          <w:rFonts w:ascii="Arial" w:hAnsi="Arial" w:cs="Arial"/>
          <w:bCs/>
        </w:rPr>
        <w:t>przedmiotu</w:t>
      </w:r>
      <w:r w:rsidRPr="00B650B9">
        <w:rPr>
          <w:rFonts w:ascii="Arial" w:hAnsi="Arial" w:cs="Arial"/>
          <w:bCs/>
        </w:rPr>
        <w:t xml:space="preserve"> zamówienia oferujemy wynagrodzenie: </w:t>
      </w:r>
    </w:p>
    <w:p w14:paraId="0042C953" w14:textId="77777777" w:rsidR="008619DA" w:rsidRPr="00B650B9" w:rsidRDefault="008619DA" w:rsidP="00BB7ACB">
      <w:pPr>
        <w:spacing w:before="120"/>
        <w:ind w:left="709" w:hanging="709"/>
        <w:jc w:val="both"/>
        <w:rPr>
          <w:rFonts w:ascii="Arial" w:hAnsi="Arial" w:cs="Arial"/>
          <w:bCs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921"/>
        <w:gridCol w:w="922"/>
        <w:gridCol w:w="1701"/>
        <w:gridCol w:w="1750"/>
      </w:tblGrid>
      <w:tr w:rsidR="000F4D1A" w:rsidRPr="00B650B9" w14:paraId="76056C43" w14:textId="6FEA6F69" w:rsidTr="00454FE7">
        <w:tc>
          <w:tcPr>
            <w:tcW w:w="851" w:type="dxa"/>
            <w:shd w:val="clear" w:color="auto" w:fill="E7E6E6" w:themeFill="background2"/>
            <w:vAlign w:val="center"/>
          </w:tcPr>
          <w:p w14:paraId="12B8E9AA" w14:textId="278E5312" w:rsidR="000F4D1A" w:rsidRPr="00B650B9" w:rsidRDefault="000F4D1A" w:rsidP="006A56E6">
            <w:pPr>
              <w:jc w:val="center"/>
              <w:rPr>
                <w:rFonts w:ascii="Arial" w:hAnsi="Arial" w:cs="Arial"/>
                <w:bCs/>
              </w:rPr>
            </w:pPr>
            <w:r w:rsidRPr="00B650B9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5AE8DA2D" w14:textId="1A15A8D1" w:rsidR="000F4D1A" w:rsidRPr="00B650B9" w:rsidRDefault="000F4D1A" w:rsidP="006A56E6">
            <w:pPr>
              <w:jc w:val="center"/>
              <w:rPr>
                <w:rFonts w:ascii="Arial" w:hAnsi="Arial" w:cs="Arial"/>
                <w:bCs/>
              </w:rPr>
            </w:pPr>
            <w:r w:rsidRPr="00B650B9">
              <w:rPr>
                <w:rFonts w:ascii="Arial" w:hAnsi="Arial" w:cs="Arial"/>
                <w:bCs/>
              </w:rPr>
              <w:t>Nazwa sortymentu</w:t>
            </w:r>
          </w:p>
        </w:tc>
        <w:tc>
          <w:tcPr>
            <w:tcW w:w="921" w:type="dxa"/>
            <w:shd w:val="clear" w:color="auto" w:fill="E7E6E6" w:themeFill="background2"/>
            <w:vAlign w:val="center"/>
          </w:tcPr>
          <w:p w14:paraId="1FD89753" w14:textId="0696EB3F" w:rsidR="000F4D1A" w:rsidRPr="00B650B9" w:rsidRDefault="000F4D1A" w:rsidP="006A56E6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j.m. </w:t>
            </w:r>
          </w:p>
        </w:tc>
        <w:tc>
          <w:tcPr>
            <w:tcW w:w="922" w:type="dxa"/>
            <w:shd w:val="clear" w:color="auto" w:fill="E7E6E6" w:themeFill="background2"/>
            <w:vAlign w:val="center"/>
          </w:tcPr>
          <w:p w14:paraId="3206CBC3" w14:textId="34C31673" w:rsidR="000F4D1A" w:rsidRPr="00B650B9" w:rsidRDefault="000F4D1A" w:rsidP="006A56E6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Ilość 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07160698" w14:textId="4BFA1425" w:rsidR="000F4D1A" w:rsidRPr="00B650B9" w:rsidRDefault="000F4D1A" w:rsidP="006A56E6">
            <w:pPr>
              <w:jc w:val="center"/>
              <w:rPr>
                <w:rFonts w:ascii="Arial" w:hAnsi="Arial" w:cs="Arial"/>
                <w:bCs/>
              </w:rPr>
            </w:pPr>
            <w:r w:rsidRPr="00B650B9">
              <w:rPr>
                <w:rFonts w:ascii="Arial" w:hAnsi="Arial" w:cs="Arial"/>
                <w:bCs/>
              </w:rPr>
              <w:t>Cena jednostkowa</w:t>
            </w:r>
          </w:p>
          <w:p w14:paraId="49C3C265" w14:textId="16B340B4" w:rsidR="000F4D1A" w:rsidRPr="00B650B9" w:rsidRDefault="000F4D1A" w:rsidP="006A56E6">
            <w:pPr>
              <w:jc w:val="center"/>
              <w:rPr>
                <w:rFonts w:ascii="Arial" w:hAnsi="Arial" w:cs="Arial"/>
                <w:bCs/>
              </w:rPr>
            </w:pPr>
            <w:r w:rsidRPr="00B650B9">
              <w:rPr>
                <w:rFonts w:ascii="Arial" w:hAnsi="Arial" w:cs="Arial"/>
                <w:bCs/>
              </w:rPr>
              <w:t>[PLN netto]</w:t>
            </w:r>
          </w:p>
        </w:tc>
        <w:tc>
          <w:tcPr>
            <w:tcW w:w="1750" w:type="dxa"/>
            <w:shd w:val="clear" w:color="auto" w:fill="E7E6E6" w:themeFill="background2"/>
            <w:vAlign w:val="center"/>
          </w:tcPr>
          <w:p w14:paraId="4FB02E29" w14:textId="53E3AE73" w:rsidR="000F4D1A" w:rsidRPr="00B650B9" w:rsidRDefault="000F4D1A" w:rsidP="006A56E6">
            <w:pPr>
              <w:jc w:val="center"/>
              <w:rPr>
                <w:rFonts w:ascii="Arial" w:hAnsi="Arial" w:cs="Arial"/>
                <w:bCs/>
              </w:rPr>
            </w:pPr>
            <w:r w:rsidRPr="00B650B9">
              <w:rPr>
                <w:rFonts w:ascii="Arial" w:hAnsi="Arial" w:cs="Arial"/>
                <w:bCs/>
              </w:rPr>
              <w:t>Wartość</w:t>
            </w:r>
          </w:p>
          <w:p w14:paraId="0FC10D41" w14:textId="062DD699" w:rsidR="000F4D1A" w:rsidRPr="00B650B9" w:rsidRDefault="000F4D1A" w:rsidP="006A56E6">
            <w:pPr>
              <w:jc w:val="center"/>
              <w:rPr>
                <w:rFonts w:ascii="Arial" w:hAnsi="Arial" w:cs="Arial"/>
                <w:bCs/>
              </w:rPr>
            </w:pPr>
            <w:r w:rsidRPr="00B650B9">
              <w:rPr>
                <w:rFonts w:ascii="Arial" w:hAnsi="Arial" w:cs="Arial"/>
                <w:bCs/>
              </w:rPr>
              <w:t>[PLN netto]</w:t>
            </w:r>
          </w:p>
        </w:tc>
      </w:tr>
      <w:tr w:rsidR="000F4D1A" w:rsidRPr="00B650B9" w14:paraId="007912EF" w14:textId="7C261EB2" w:rsidTr="000F4D1A">
        <w:tc>
          <w:tcPr>
            <w:tcW w:w="851" w:type="dxa"/>
            <w:vAlign w:val="center"/>
          </w:tcPr>
          <w:p w14:paraId="491742CC" w14:textId="6B984860" w:rsidR="000F4D1A" w:rsidRPr="00B650B9" w:rsidRDefault="000F4D1A" w:rsidP="006A56E6">
            <w:pPr>
              <w:jc w:val="center"/>
              <w:rPr>
                <w:rFonts w:ascii="Arial" w:hAnsi="Arial" w:cs="Arial"/>
                <w:bCs/>
              </w:rPr>
            </w:pPr>
            <w:r w:rsidRPr="00B650B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693" w:type="dxa"/>
            <w:vAlign w:val="center"/>
          </w:tcPr>
          <w:p w14:paraId="1C6A5AB6" w14:textId="791C9003" w:rsidR="000F4D1A" w:rsidRPr="00B650B9" w:rsidRDefault="000F4D1A" w:rsidP="006A56E6">
            <w:pPr>
              <w:rPr>
                <w:rFonts w:ascii="Arial" w:hAnsi="Arial" w:cs="Arial"/>
                <w:bCs/>
              </w:rPr>
            </w:pPr>
            <w:r w:rsidRPr="000F4D1A">
              <w:rPr>
                <w:rFonts w:ascii="Arial" w:hAnsi="Arial" w:cs="Arial"/>
                <w:bCs/>
              </w:rPr>
              <w:t>Gablota ogłoszeniowa zewnętrzna</w:t>
            </w:r>
          </w:p>
        </w:tc>
        <w:tc>
          <w:tcPr>
            <w:tcW w:w="921" w:type="dxa"/>
            <w:vAlign w:val="center"/>
          </w:tcPr>
          <w:p w14:paraId="1AF2FFB2" w14:textId="24BE139C" w:rsidR="000F4D1A" w:rsidRPr="00B650B9" w:rsidRDefault="000F4D1A" w:rsidP="00925C6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922" w:type="dxa"/>
            <w:vAlign w:val="center"/>
          </w:tcPr>
          <w:p w14:paraId="3726C059" w14:textId="75F859C2" w:rsidR="000F4D1A" w:rsidRPr="00B650B9" w:rsidRDefault="00AE6B63" w:rsidP="00925C6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80</w:t>
            </w:r>
          </w:p>
        </w:tc>
        <w:tc>
          <w:tcPr>
            <w:tcW w:w="1701" w:type="dxa"/>
            <w:vAlign w:val="center"/>
          </w:tcPr>
          <w:p w14:paraId="64ADF411" w14:textId="77777777" w:rsidR="000F4D1A" w:rsidRPr="00B650B9" w:rsidRDefault="000F4D1A" w:rsidP="006A56E6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0" w:type="dxa"/>
            <w:vAlign w:val="center"/>
          </w:tcPr>
          <w:p w14:paraId="5D7499AF" w14:textId="77777777" w:rsidR="000F4D1A" w:rsidRPr="00B650B9" w:rsidRDefault="000F4D1A" w:rsidP="006A56E6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0F4D1A" w:rsidRPr="00B650B9" w14:paraId="131B8DD9" w14:textId="5D38B4B3" w:rsidTr="000F4D1A">
        <w:tc>
          <w:tcPr>
            <w:tcW w:w="851" w:type="dxa"/>
            <w:vAlign w:val="center"/>
          </w:tcPr>
          <w:p w14:paraId="3FD81DBC" w14:textId="4C1D7F9D" w:rsidR="000F4D1A" w:rsidRPr="00B650B9" w:rsidRDefault="000F4D1A" w:rsidP="006A56E6">
            <w:pPr>
              <w:jc w:val="center"/>
              <w:rPr>
                <w:rFonts w:ascii="Arial" w:hAnsi="Arial" w:cs="Arial"/>
                <w:bCs/>
              </w:rPr>
            </w:pPr>
            <w:r w:rsidRPr="00B650B9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693" w:type="dxa"/>
            <w:vAlign w:val="center"/>
          </w:tcPr>
          <w:p w14:paraId="60F99701" w14:textId="3F142E90" w:rsidR="000F4D1A" w:rsidRPr="00B650B9" w:rsidRDefault="000F4D1A" w:rsidP="006A56E6">
            <w:pPr>
              <w:rPr>
                <w:rFonts w:ascii="Arial" w:hAnsi="Arial" w:cs="Arial"/>
                <w:bCs/>
              </w:rPr>
            </w:pPr>
            <w:r w:rsidRPr="000F4D1A">
              <w:rPr>
                <w:rFonts w:ascii="Arial" w:hAnsi="Arial" w:cs="Arial"/>
                <w:bCs/>
              </w:rPr>
              <w:t>Gablota ogłoszeniowa zamykana</w:t>
            </w:r>
          </w:p>
        </w:tc>
        <w:tc>
          <w:tcPr>
            <w:tcW w:w="921" w:type="dxa"/>
            <w:vAlign w:val="center"/>
          </w:tcPr>
          <w:p w14:paraId="01772789" w14:textId="267910A0" w:rsidR="000F4D1A" w:rsidRPr="00B650B9" w:rsidRDefault="000F4D1A" w:rsidP="006A56E6">
            <w:pPr>
              <w:jc w:val="center"/>
              <w:rPr>
                <w:rFonts w:ascii="Arial" w:hAnsi="Arial" w:cs="Arial"/>
                <w:bCs/>
              </w:rPr>
            </w:pPr>
            <w:r w:rsidRPr="00BF4E33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22" w:type="dxa"/>
            <w:vAlign w:val="center"/>
          </w:tcPr>
          <w:p w14:paraId="6222E145" w14:textId="18C2D07A" w:rsidR="000F4D1A" w:rsidRPr="00B650B9" w:rsidRDefault="000F4D1A" w:rsidP="006A56E6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  <w:r w:rsidR="00AE6B63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14:paraId="6F290116" w14:textId="77777777" w:rsidR="000F4D1A" w:rsidRPr="00B650B9" w:rsidRDefault="000F4D1A" w:rsidP="006A56E6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0" w:type="dxa"/>
            <w:vAlign w:val="center"/>
          </w:tcPr>
          <w:p w14:paraId="637926F8" w14:textId="77777777" w:rsidR="000F4D1A" w:rsidRPr="00B650B9" w:rsidRDefault="000F4D1A" w:rsidP="006A56E6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0F4D1A" w:rsidRPr="00B650B9" w14:paraId="63A89A2E" w14:textId="39D8E02B" w:rsidTr="000F4D1A">
        <w:tc>
          <w:tcPr>
            <w:tcW w:w="851" w:type="dxa"/>
            <w:vAlign w:val="center"/>
          </w:tcPr>
          <w:p w14:paraId="231D8431" w14:textId="22B583E0" w:rsidR="000F4D1A" w:rsidRPr="00B650B9" w:rsidRDefault="000F4D1A" w:rsidP="006A56E6">
            <w:pPr>
              <w:jc w:val="center"/>
              <w:rPr>
                <w:rFonts w:ascii="Arial" w:hAnsi="Arial" w:cs="Arial"/>
                <w:bCs/>
              </w:rPr>
            </w:pPr>
            <w:r w:rsidRPr="00B650B9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2693" w:type="dxa"/>
            <w:vAlign w:val="center"/>
          </w:tcPr>
          <w:p w14:paraId="3E6514C8" w14:textId="05AD5841" w:rsidR="000F4D1A" w:rsidRPr="00B650B9" w:rsidRDefault="000F4D1A" w:rsidP="006A56E6">
            <w:pPr>
              <w:rPr>
                <w:rFonts w:ascii="Arial" w:hAnsi="Arial" w:cs="Arial"/>
                <w:bCs/>
              </w:rPr>
            </w:pPr>
            <w:r w:rsidRPr="000F4D1A">
              <w:rPr>
                <w:rFonts w:ascii="Arial" w:hAnsi="Arial" w:cs="Arial"/>
                <w:bCs/>
              </w:rPr>
              <w:t>Gablota ogłoszeniowa otwarta</w:t>
            </w:r>
          </w:p>
        </w:tc>
        <w:tc>
          <w:tcPr>
            <w:tcW w:w="921" w:type="dxa"/>
            <w:vAlign w:val="center"/>
          </w:tcPr>
          <w:p w14:paraId="7244F8F4" w14:textId="1AF3E208" w:rsidR="000F4D1A" w:rsidRPr="00B650B9" w:rsidRDefault="000F4D1A" w:rsidP="00925C69">
            <w:pPr>
              <w:jc w:val="center"/>
              <w:rPr>
                <w:rFonts w:ascii="Arial" w:hAnsi="Arial" w:cs="Arial"/>
                <w:bCs/>
              </w:rPr>
            </w:pPr>
            <w:r w:rsidRPr="00BF4E33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22" w:type="dxa"/>
            <w:vAlign w:val="center"/>
          </w:tcPr>
          <w:p w14:paraId="46DB1359" w14:textId="06A65B15" w:rsidR="000F4D1A" w:rsidRPr="00B650B9" w:rsidRDefault="000F4D1A" w:rsidP="00925C6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  <w:r w:rsidR="00AE6B63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701" w:type="dxa"/>
            <w:vAlign w:val="center"/>
          </w:tcPr>
          <w:p w14:paraId="5D821D3D" w14:textId="77777777" w:rsidR="000F4D1A" w:rsidRPr="00B650B9" w:rsidRDefault="000F4D1A" w:rsidP="006A56E6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0" w:type="dxa"/>
            <w:vAlign w:val="center"/>
          </w:tcPr>
          <w:p w14:paraId="501CB6EC" w14:textId="77777777" w:rsidR="000F4D1A" w:rsidRPr="00B650B9" w:rsidRDefault="000F4D1A" w:rsidP="006A56E6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0F4D1A" w:rsidRPr="00B650B9" w14:paraId="539D39AA" w14:textId="77777777" w:rsidTr="000F4D1A">
        <w:tc>
          <w:tcPr>
            <w:tcW w:w="851" w:type="dxa"/>
            <w:vAlign w:val="center"/>
          </w:tcPr>
          <w:p w14:paraId="33285F0E" w14:textId="00F81B8C" w:rsidR="000F4D1A" w:rsidRPr="00B650B9" w:rsidRDefault="000F4D1A" w:rsidP="006A56E6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2693" w:type="dxa"/>
            <w:vAlign w:val="center"/>
          </w:tcPr>
          <w:p w14:paraId="2ED37DDE" w14:textId="4518202E" w:rsidR="000F4D1A" w:rsidRPr="00B650B9" w:rsidRDefault="000F4D1A" w:rsidP="006A56E6">
            <w:pPr>
              <w:rPr>
                <w:rFonts w:ascii="Arial" w:hAnsi="Arial" w:cs="Arial"/>
                <w:bCs/>
              </w:rPr>
            </w:pPr>
            <w:r w:rsidRPr="000F4D1A">
              <w:rPr>
                <w:rFonts w:ascii="Arial" w:hAnsi="Arial" w:cs="Arial"/>
                <w:bCs/>
              </w:rPr>
              <w:t>Gablota informacyjna</w:t>
            </w:r>
          </w:p>
        </w:tc>
        <w:tc>
          <w:tcPr>
            <w:tcW w:w="921" w:type="dxa"/>
            <w:vAlign w:val="center"/>
          </w:tcPr>
          <w:p w14:paraId="02908911" w14:textId="0A6AE3D5" w:rsidR="000F4D1A" w:rsidRPr="00B650B9" w:rsidRDefault="000F4D1A" w:rsidP="00925C69">
            <w:pPr>
              <w:jc w:val="center"/>
              <w:rPr>
                <w:rFonts w:ascii="Arial" w:hAnsi="Arial" w:cs="Arial"/>
                <w:bCs/>
              </w:rPr>
            </w:pPr>
            <w:r w:rsidRPr="00BF4E33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22" w:type="dxa"/>
            <w:vAlign w:val="center"/>
          </w:tcPr>
          <w:p w14:paraId="7DE6F55D" w14:textId="38E384D6" w:rsidR="000F4D1A" w:rsidRPr="00B650B9" w:rsidRDefault="000F4D1A" w:rsidP="00925C6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  <w:r w:rsidR="00AE6B63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701" w:type="dxa"/>
            <w:vAlign w:val="center"/>
          </w:tcPr>
          <w:p w14:paraId="205FE6BA" w14:textId="77777777" w:rsidR="000F4D1A" w:rsidRPr="00B650B9" w:rsidRDefault="000F4D1A" w:rsidP="006A56E6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0" w:type="dxa"/>
            <w:vAlign w:val="center"/>
          </w:tcPr>
          <w:p w14:paraId="1A233461" w14:textId="77777777" w:rsidR="000F4D1A" w:rsidRPr="00B650B9" w:rsidRDefault="000F4D1A" w:rsidP="006A56E6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0F4D1A" w:rsidRPr="00B650B9" w14:paraId="29E97F30" w14:textId="77777777" w:rsidTr="000F4D1A">
        <w:tc>
          <w:tcPr>
            <w:tcW w:w="851" w:type="dxa"/>
            <w:vAlign w:val="center"/>
          </w:tcPr>
          <w:p w14:paraId="13F5F711" w14:textId="79CB82C7" w:rsidR="000F4D1A" w:rsidRPr="00B650B9" w:rsidRDefault="000F4D1A" w:rsidP="006A56E6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2693" w:type="dxa"/>
            <w:vAlign w:val="center"/>
          </w:tcPr>
          <w:p w14:paraId="5E140BCF" w14:textId="0BC74F68" w:rsidR="000F4D1A" w:rsidRPr="00B650B9" w:rsidRDefault="000F4D1A" w:rsidP="006A56E6">
            <w:pPr>
              <w:rPr>
                <w:rFonts w:ascii="Arial" w:hAnsi="Arial" w:cs="Arial"/>
                <w:bCs/>
              </w:rPr>
            </w:pPr>
            <w:r w:rsidRPr="000F4D1A">
              <w:rPr>
                <w:rFonts w:ascii="Arial" w:hAnsi="Arial" w:cs="Arial"/>
                <w:bCs/>
              </w:rPr>
              <w:t xml:space="preserve">Tabliczka </w:t>
            </w:r>
            <w:proofErr w:type="spellStart"/>
            <w:r w:rsidRPr="000F4D1A">
              <w:rPr>
                <w:rFonts w:ascii="Arial" w:hAnsi="Arial" w:cs="Arial"/>
                <w:bCs/>
              </w:rPr>
              <w:t>przydrzwiowa</w:t>
            </w:r>
            <w:proofErr w:type="spellEnd"/>
            <w:r w:rsidR="00AE6B63">
              <w:rPr>
                <w:rFonts w:ascii="Arial" w:hAnsi="Arial" w:cs="Arial"/>
                <w:bCs/>
              </w:rPr>
              <w:t xml:space="preserve">, </w:t>
            </w:r>
          </w:p>
        </w:tc>
        <w:tc>
          <w:tcPr>
            <w:tcW w:w="921" w:type="dxa"/>
            <w:vAlign w:val="center"/>
          </w:tcPr>
          <w:p w14:paraId="4215ECB9" w14:textId="582D6112" w:rsidR="000F4D1A" w:rsidRPr="00B650B9" w:rsidRDefault="000F4D1A" w:rsidP="00925C6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922" w:type="dxa"/>
            <w:vAlign w:val="center"/>
          </w:tcPr>
          <w:p w14:paraId="5E275DF5" w14:textId="7C71ED62" w:rsidR="000F4D1A" w:rsidRPr="00B650B9" w:rsidRDefault="00AE6B63" w:rsidP="00925C6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701" w:type="dxa"/>
            <w:vAlign w:val="center"/>
          </w:tcPr>
          <w:p w14:paraId="274C574C" w14:textId="77777777" w:rsidR="000F4D1A" w:rsidRPr="00B650B9" w:rsidRDefault="000F4D1A" w:rsidP="006A56E6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0" w:type="dxa"/>
            <w:vAlign w:val="center"/>
          </w:tcPr>
          <w:p w14:paraId="36BDC98A" w14:textId="77777777" w:rsidR="000F4D1A" w:rsidRPr="00B650B9" w:rsidRDefault="000F4D1A" w:rsidP="006A56E6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0F4D1A" w:rsidRPr="00B650B9" w14:paraId="00D044D1" w14:textId="77777777" w:rsidTr="000F4D1A">
        <w:tc>
          <w:tcPr>
            <w:tcW w:w="851" w:type="dxa"/>
            <w:vAlign w:val="center"/>
          </w:tcPr>
          <w:p w14:paraId="51BA1316" w14:textId="0FAE12AC" w:rsidR="000F4D1A" w:rsidRPr="00B650B9" w:rsidRDefault="000F4D1A" w:rsidP="006A56E6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2693" w:type="dxa"/>
            <w:vAlign w:val="center"/>
          </w:tcPr>
          <w:p w14:paraId="6A7B1525" w14:textId="2E4494E0" w:rsidR="000F4D1A" w:rsidRPr="00B650B9" w:rsidRDefault="00AE6B63" w:rsidP="006A56E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Stojak informacyjny na prasę</w:t>
            </w:r>
          </w:p>
        </w:tc>
        <w:tc>
          <w:tcPr>
            <w:tcW w:w="921" w:type="dxa"/>
            <w:vAlign w:val="center"/>
          </w:tcPr>
          <w:p w14:paraId="0EE72AB3" w14:textId="411F0333" w:rsidR="000F4D1A" w:rsidRPr="00B650B9" w:rsidRDefault="000F4D1A" w:rsidP="00925C6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922" w:type="dxa"/>
            <w:vAlign w:val="center"/>
          </w:tcPr>
          <w:p w14:paraId="555DCAFA" w14:textId="5B96977D" w:rsidR="000F4D1A" w:rsidRPr="00B650B9" w:rsidRDefault="00AE6B63" w:rsidP="00925C6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701" w:type="dxa"/>
            <w:vAlign w:val="center"/>
          </w:tcPr>
          <w:p w14:paraId="0A40AA45" w14:textId="77777777" w:rsidR="000F4D1A" w:rsidRPr="00B650B9" w:rsidRDefault="000F4D1A" w:rsidP="006A56E6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0" w:type="dxa"/>
            <w:vAlign w:val="center"/>
          </w:tcPr>
          <w:p w14:paraId="6DD0DD8C" w14:textId="77777777" w:rsidR="000F4D1A" w:rsidRPr="00B650B9" w:rsidRDefault="000F4D1A" w:rsidP="006A56E6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6A56E6" w:rsidRPr="00B650B9" w14:paraId="0BC7E66E" w14:textId="78A26BC0" w:rsidTr="007E6C5A">
        <w:tc>
          <w:tcPr>
            <w:tcW w:w="7088" w:type="dxa"/>
            <w:gridSpan w:val="5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C12E429" w14:textId="7B1C1636" w:rsidR="006A56E6" w:rsidRPr="00B650B9" w:rsidRDefault="006A56E6" w:rsidP="006A56E6">
            <w:pPr>
              <w:jc w:val="right"/>
              <w:rPr>
                <w:rFonts w:ascii="Arial" w:hAnsi="Arial" w:cs="Arial"/>
                <w:bCs/>
              </w:rPr>
            </w:pPr>
            <w:r w:rsidRPr="00B650B9">
              <w:rPr>
                <w:rFonts w:ascii="Arial" w:hAnsi="Arial" w:cs="Arial"/>
                <w:bCs/>
              </w:rPr>
              <w:t>Razem netto:</w:t>
            </w:r>
          </w:p>
        </w:tc>
        <w:tc>
          <w:tcPr>
            <w:tcW w:w="1750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0A0C93CC" w14:textId="77777777" w:rsidR="006A56E6" w:rsidRPr="00B650B9" w:rsidRDefault="006A56E6" w:rsidP="006A56E6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6A56E6" w:rsidRPr="00B650B9" w14:paraId="1E877A0A" w14:textId="1F8EB415" w:rsidTr="007E6C5A">
        <w:tc>
          <w:tcPr>
            <w:tcW w:w="7088" w:type="dxa"/>
            <w:gridSpan w:val="5"/>
            <w:tcBorders>
              <w:top w:val="single" w:sz="12" w:space="0" w:color="auto"/>
            </w:tcBorders>
            <w:vAlign w:val="center"/>
          </w:tcPr>
          <w:p w14:paraId="026958FC" w14:textId="22E77FC6" w:rsidR="006A56E6" w:rsidRPr="00B650B9" w:rsidRDefault="006A56E6" w:rsidP="006A56E6">
            <w:pPr>
              <w:jc w:val="right"/>
              <w:rPr>
                <w:rFonts w:ascii="Arial" w:hAnsi="Arial" w:cs="Arial"/>
                <w:bCs/>
              </w:rPr>
            </w:pPr>
            <w:r w:rsidRPr="00B650B9">
              <w:rPr>
                <w:rFonts w:ascii="Arial" w:hAnsi="Arial" w:cs="Arial"/>
                <w:bCs/>
              </w:rPr>
              <w:t>Podatek VAT:</w:t>
            </w:r>
          </w:p>
        </w:tc>
        <w:tc>
          <w:tcPr>
            <w:tcW w:w="1750" w:type="dxa"/>
            <w:tcBorders>
              <w:top w:val="single" w:sz="12" w:space="0" w:color="auto"/>
            </w:tcBorders>
            <w:vAlign w:val="center"/>
          </w:tcPr>
          <w:p w14:paraId="409F3B3B" w14:textId="77777777" w:rsidR="006A56E6" w:rsidRPr="00B650B9" w:rsidRDefault="006A56E6" w:rsidP="006A56E6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6A56E6" w:rsidRPr="00B650B9" w14:paraId="5FDA3162" w14:textId="77777777" w:rsidTr="005E5E91">
        <w:tc>
          <w:tcPr>
            <w:tcW w:w="7088" w:type="dxa"/>
            <w:gridSpan w:val="5"/>
            <w:shd w:val="clear" w:color="auto" w:fill="E7E6E6" w:themeFill="background2"/>
            <w:vAlign w:val="center"/>
          </w:tcPr>
          <w:p w14:paraId="36857A07" w14:textId="13063BC1" w:rsidR="006A56E6" w:rsidRPr="00B650B9" w:rsidRDefault="006A56E6" w:rsidP="006A56E6">
            <w:pPr>
              <w:jc w:val="right"/>
              <w:rPr>
                <w:rFonts w:ascii="Arial" w:hAnsi="Arial" w:cs="Arial"/>
                <w:bCs/>
              </w:rPr>
            </w:pPr>
            <w:r w:rsidRPr="00B650B9">
              <w:rPr>
                <w:rFonts w:ascii="Arial" w:hAnsi="Arial" w:cs="Arial"/>
                <w:bCs/>
              </w:rPr>
              <w:t>Razem brutto:</w:t>
            </w:r>
          </w:p>
        </w:tc>
        <w:tc>
          <w:tcPr>
            <w:tcW w:w="1750" w:type="dxa"/>
            <w:shd w:val="clear" w:color="auto" w:fill="C5E0B3" w:themeFill="accent6" w:themeFillTint="66"/>
            <w:vAlign w:val="center"/>
          </w:tcPr>
          <w:p w14:paraId="39A73CF4" w14:textId="77777777" w:rsidR="006A56E6" w:rsidRPr="00B650B9" w:rsidRDefault="006A56E6" w:rsidP="006A56E6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7E99D6C2" w14:textId="77777777" w:rsidR="006A56E6" w:rsidRPr="00B650B9" w:rsidRDefault="006A56E6" w:rsidP="00BB7ACB">
      <w:pPr>
        <w:spacing w:before="120"/>
        <w:ind w:left="709" w:hanging="709"/>
        <w:jc w:val="both"/>
        <w:rPr>
          <w:rFonts w:ascii="Arial" w:hAnsi="Arial" w:cs="Arial"/>
          <w:bCs/>
        </w:rPr>
      </w:pPr>
    </w:p>
    <w:p w14:paraId="415E7928" w14:textId="282EDD12" w:rsidR="005E5E91" w:rsidRPr="00B650B9" w:rsidRDefault="005E5E91" w:rsidP="008762EA">
      <w:pPr>
        <w:pStyle w:val="Akapitzlist"/>
        <w:numPr>
          <w:ilvl w:val="0"/>
          <w:numId w:val="24"/>
        </w:numPr>
        <w:spacing w:before="120" w:line="360" w:lineRule="auto"/>
        <w:ind w:left="567" w:hanging="567"/>
        <w:jc w:val="both"/>
        <w:rPr>
          <w:rFonts w:ascii="Arial" w:hAnsi="Arial" w:cs="Arial"/>
          <w:bCs/>
        </w:rPr>
      </w:pPr>
      <w:r w:rsidRPr="00B650B9">
        <w:rPr>
          <w:rFonts w:ascii="Arial" w:hAnsi="Arial" w:cs="Arial"/>
          <w:bCs/>
        </w:rPr>
        <w:t xml:space="preserve">Wykonawca </w:t>
      </w:r>
      <w:r w:rsidRPr="00B650B9">
        <w:rPr>
          <w:rFonts w:ascii="Arial" w:hAnsi="Arial" w:cs="Arial"/>
          <w:b/>
          <w:bCs/>
        </w:rPr>
        <w:t xml:space="preserve">zobowiązuje się </w:t>
      </w:r>
      <w:r w:rsidRPr="00B650B9">
        <w:rPr>
          <w:rFonts w:ascii="Arial" w:hAnsi="Arial" w:cs="Arial"/>
          <w:bCs/>
        </w:rPr>
        <w:t xml:space="preserve">do wydłużenia okresu gwarancji jakości oraz rękojmi za wady do </w:t>
      </w:r>
      <w:r w:rsidRPr="00B650B9">
        <w:rPr>
          <w:rFonts w:ascii="Arial" w:hAnsi="Arial" w:cs="Arial"/>
          <w:bCs/>
          <w:shd w:val="clear" w:color="auto" w:fill="C5E0B3" w:themeFill="accent6" w:themeFillTint="66"/>
        </w:rPr>
        <w:t>______________</w:t>
      </w:r>
      <w:r w:rsidRPr="00B650B9">
        <w:rPr>
          <w:rFonts w:ascii="Arial" w:hAnsi="Arial" w:cs="Arial"/>
          <w:bCs/>
        </w:rPr>
        <w:t xml:space="preserve"> lat (kryterium „</w:t>
      </w:r>
      <w:r w:rsidRPr="00B650B9">
        <w:rPr>
          <w:rFonts w:ascii="Arial" w:hAnsi="Arial" w:cs="Arial"/>
          <w:b/>
          <w:bCs/>
        </w:rPr>
        <w:t>Przedłużenie okresu gwarancji i rękojmi</w:t>
      </w:r>
      <w:r w:rsidRPr="00B650B9">
        <w:rPr>
          <w:rFonts w:ascii="Arial" w:hAnsi="Arial" w:cs="Arial"/>
          <w:bCs/>
        </w:rPr>
        <w:t>”).</w:t>
      </w:r>
    </w:p>
    <w:p w14:paraId="48B091B9" w14:textId="7CDC3EB8" w:rsidR="002B0E6E" w:rsidRPr="00B650B9" w:rsidRDefault="00916821" w:rsidP="008762EA">
      <w:pPr>
        <w:pStyle w:val="Akapitzlist"/>
        <w:numPr>
          <w:ilvl w:val="0"/>
          <w:numId w:val="24"/>
        </w:numPr>
        <w:spacing w:before="120" w:line="360" w:lineRule="auto"/>
        <w:ind w:left="567" w:hanging="567"/>
        <w:jc w:val="both"/>
        <w:rPr>
          <w:rFonts w:ascii="Arial" w:hAnsi="Arial" w:cs="Arial"/>
          <w:bCs/>
        </w:rPr>
      </w:pPr>
      <w:r w:rsidRPr="00B650B9">
        <w:rPr>
          <w:rFonts w:ascii="Arial" w:hAnsi="Arial" w:cs="Arial"/>
          <w:bCs/>
        </w:rPr>
        <w:t xml:space="preserve">Następujące zakresy rzeczowe wchodzące w przedmiot zamówienia zamierzamy zlecić </w:t>
      </w:r>
      <w:r w:rsidR="008E31EC" w:rsidRPr="00B650B9">
        <w:rPr>
          <w:rFonts w:ascii="Arial" w:hAnsi="Arial" w:cs="Arial"/>
          <w:bCs/>
        </w:rPr>
        <w:t>podanym niżej</w:t>
      </w:r>
      <w:r w:rsidR="005F2C5C" w:rsidRPr="00B650B9">
        <w:rPr>
          <w:rFonts w:ascii="Arial" w:hAnsi="Arial" w:cs="Arial"/>
          <w:bCs/>
        </w:rPr>
        <w:t xml:space="preserve"> </w:t>
      </w:r>
      <w:r w:rsidRPr="00B650B9">
        <w:rPr>
          <w:rFonts w:ascii="Arial" w:hAnsi="Arial" w:cs="Arial"/>
          <w:bCs/>
        </w:rPr>
        <w:t>podwykonawcom</w:t>
      </w:r>
      <w:r w:rsidR="00B436CC" w:rsidRPr="00B650B9">
        <w:rPr>
          <w:rFonts w:ascii="Arial" w:hAnsi="Arial" w:cs="Arial"/>
          <w:bCs/>
        </w:rPr>
        <w:t xml:space="preserve"> (jeżeli dotyczy)</w:t>
      </w:r>
      <w:r w:rsidRPr="00B650B9">
        <w:rPr>
          <w:rFonts w:ascii="Arial" w:hAnsi="Arial" w:cs="Arial"/>
          <w:bCs/>
        </w:rPr>
        <w:t xml:space="preserve">: </w:t>
      </w:r>
    </w:p>
    <w:tbl>
      <w:tblPr>
        <w:tblStyle w:val="Tabela-Siatka"/>
        <w:tblW w:w="8283" w:type="dxa"/>
        <w:tblInd w:w="562" w:type="dxa"/>
        <w:tblLook w:val="04A0" w:firstRow="1" w:lastRow="0" w:firstColumn="1" w:lastColumn="0" w:noHBand="0" w:noVBand="1"/>
      </w:tblPr>
      <w:tblGrid>
        <w:gridCol w:w="4259"/>
        <w:gridCol w:w="4024"/>
      </w:tblGrid>
      <w:tr w:rsidR="002B0E6E" w:rsidRPr="00B650B9" w14:paraId="5922F0C2" w14:textId="77777777" w:rsidTr="008762EA">
        <w:trPr>
          <w:trHeight w:val="479"/>
        </w:trPr>
        <w:tc>
          <w:tcPr>
            <w:tcW w:w="4259" w:type="dxa"/>
            <w:shd w:val="clear" w:color="auto" w:fill="E7E6E6" w:themeFill="background2"/>
            <w:vAlign w:val="center"/>
          </w:tcPr>
          <w:p w14:paraId="3A154963" w14:textId="7A09A492" w:rsidR="002B0E6E" w:rsidRPr="00B650B9" w:rsidRDefault="002B0E6E" w:rsidP="008762EA">
            <w:pPr>
              <w:jc w:val="center"/>
              <w:rPr>
                <w:rFonts w:ascii="Arial" w:hAnsi="Arial" w:cs="Arial"/>
                <w:bCs/>
              </w:rPr>
            </w:pPr>
            <w:r w:rsidRPr="00B650B9">
              <w:rPr>
                <w:rFonts w:ascii="Arial" w:hAnsi="Arial" w:cs="Arial"/>
                <w:bCs/>
              </w:rPr>
              <w:t>Podwykonawca (firma lub nazwa)</w:t>
            </w:r>
          </w:p>
        </w:tc>
        <w:tc>
          <w:tcPr>
            <w:tcW w:w="4024" w:type="dxa"/>
            <w:shd w:val="clear" w:color="auto" w:fill="E7E6E6" w:themeFill="background2"/>
            <w:vAlign w:val="center"/>
          </w:tcPr>
          <w:p w14:paraId="5DAD36FA" w14:textId="40E1D2B0" w:rsidR="002B0E6E" w:rsidRPr="00B650B9" w:rsidRDefault="002B0E6E" w:rsidP="008762EA">
            <w:pPr>
              <w:jc w:val="center"/>
              <w:rPr>
                <w:rFonts w:ascii="Arial" w:hAnsi="Arial" w:cs="Arial"/>
                <w:bCs/>
              </w:rPr>
            </w:pPr>
            <w:r w:rsidRPr="00B650B9">
              <w:rPr>
                <w:rFonts w:ascii="Arial" w:hAnsi="Arial" w:cs="Arial"/>
                <w:bCs/>
              </w:rPr>
              <w:t>Zakres rzeczowy</w:t>
            </w:r>
          </w:p>
        </w:tc>
      </w:tr>
      <w:tr w:rsidR="002B0E6E" w:rsidRPr="00B650B9" w14:paraId="5BF3B294" w14:textId="77777777" w:rsidTr="00BF78F4">
        <w:trPr>
          <w:trHeight w:val="548"/>
        </w:trPr>
        <w:tc>
          <w:tcPr>
            <w:tcW w:w="4259" w:type="dxa"/>
          </w:tcPr>
          <w:p w14:paraId="2C7B1772" w14:textId="77777777" w:rsidR="002B0E6E" w:rsidRPr="00B650B9" w:rsidRDefault="002B0E6E" w:rsidP="002A46E7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024" w:type="dxa"/>
          </w:tcPr>
          <w:p w14:paraId="093F4982" w14:textId="77777777" w:rsidR="002B0E6E" w:rsidRPr="00B650B9" w:rsidRDefault="002B0E6E" w:rsidP="002A46E7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1FB0C729" w14:textId="7D96BFFB" w:rsidR="005E5E91" w:rsidRPr="00B650B9" w:rsidRDefault="005E5E91" w:rsidP="008762EA">
      <w:pPr>
        <w:pStyle w:val="Akapitzlist"/>
        <w:numPr>
          <w:ilvl w:val="0"/>
          <w:numId w:val="24"/>
        </w:numPr>
        <w:spacing w:before="120" w:line="360" w:lineRule="auto"/>
        <w:ind w:left="567" w:hanging="567"/>
        <w:jc w:val="both"/>
        <w:rPr>
          <w:rFonts w:ascii="Arial" w:hAnsi="Arial" w:cs="Arial"/>
          <w:bCs/>
        </w:rPr>
      </w:pPr>
      <w:r w:rsidRPr="00B650B9">
        <w:rPr>
          <w:rFonts w:ascii="Arial" w:hAnsi="Arial" w:cs="Arial"/>
          <w:bCs/>
        </w:rPr>
        <w:t xml:space="preserve">Oświadczamy, że zapoznaliśmy się ze specyfikacją warunków zamówienia, w tym także ze wzorem umowy i uzyskaliśmy wszelkie informacje niezbędne do przygotowania </w:t>
      </w:r>
      <w:r w:rsidR="00B436CC" w:rsidRPr="00B650B9">
        <w:rPr>
          <w:rFonts w:ascii="Arial" w:hAnsi="Arial" w:cs="Arial"/>
          <w:bCs/>
        </w:rPr>
        <w:t>O</w:t>
      </w:r>
      <w:r w:rsidRPr="00B650B9">
        <w:rPr>
          <w:rFonts w:ascii="Arial" w:hAnsi="Arial" w:cs="Arial"/>
          <w:bCs/>
        </w:rPr>
        <w:t>ferty. W</w:t>
      </w:r>
      <w:r w:rsidR="00925C69">
        <w:rPr>
          <w:rFonts w:ascii="Arial" w:hAnsi="Arial" w:cs="Arial"/>
          <w:bCs/>
        </w:rPr>
        <w:t> </w:t>
      </w:r>
      <w:r w:rsidRPr="00B650B9">
        <w:rPr>
          <w:rFonts w:ascii="Arial" w:hAnsi="Arial" w:cs="Arial"/>
          <w:bCs/>
        </w:rPr>
        <w:t xml:space="preserve">przypadku wyboru naszej </w:t>
      </w:r>
      <w:r w:rsidR="00B436CC" w:rsidRPr="00B650B9">
        <w:rPr>
          <w:rFonts w:ascii="Arial" w:hAnsi="Arial" w:cs="Arial"/>
          <w:bCs/>
        </w:rPr>
        <w:t>O</w:t>
      </w:r>
      <w:r w:rsidRPr="00B650B9">
        <w:rPr>
          <w:rFonts w:ascii="Arial" w:hAnsi="Arial" w:cs="Arial"/>
          <w:bCs/>
        </w:rPr>
        <w:t xml:space="preserve">ferty zobowiązujemy się do zawarcia umowy zgodnej z </w:t>
      </w:r>
      <w:r w:rsidR="00CB2E8E" w:rsidRPr="00B650B9">
        <w:rPr>
          <w:rFonts w:ascii="Arial" w:hAnsi="Arial" w:cs="Arial"/>
          <w:bCs/>
        </w:rPr>
        <w:t>naszą</w:t>
      </w:r>
      <w:r w:rsidRPr="00B650B9">
        <w:rPr>
          <w:rFonts w:ascii="Arial" w:hAnsi="Arial" w:cs="Arial"/>
          <w:bCs/>
        </w:rPr>
        <w:t xml:space="preserve"> </w:t>
      </w:r>
      <w:r w:rsidR="000278B0" w:rsidRPr="00B650B9">
        <w:rPr>
          <w:rFonts w:ascii="Arial" w:hAnsi="Arial" w:cs="Arial"/>
          <w:bCs/>
        </w:rPr>
        <w:t>O</w:t>
      </w:r>
      <w:r w:rsidRPr="00B650B9">
        <w:rPr>
          <w:rFonts w:ascii="Arial" w:hAnsi="Arial" w:cs="Arial"/>
          <w:bCs/>
        </w:rPr>
        <w:t>fertą, na warunkach określonych w s</w:t>
      </w:r>
      <w:r w:rsidR="00925C69">
        <w:rPr>
          <w:rFonts w:ascii="Arial" w:hAnsi="Arial" w:cs="Arial"/>
          <w:bCs/>
        </w:rPr>
        <w:t>pecyfikacji warunków zamówienia</w:t>
      </w:r>
      <w:r w:rsidRPr="00B650B9">
        <w:rPr>
          <w:rFonts w:ascii="Arial" w:hAnsi="Arial" w:cs="Arial"/>
          <w:bCs/>
        </w:rPr>
        <w:t>.</w:t>
      </w:r>
    </w:p>
    <w:p w14:paraId="5BD52578" w14:textId="77B649F1" w:rsidR="005E5E91" w:rsidRPr="00B650B9" w:rsidRDefault="005E5E91" w:rsidP="008762EA">
      <w:pPr>
        <w:pStyle w:val="Akapitzlist"/>
        <w:numPr>
          <w:ilvl w:val="0"/>
          <w:numId w:val="24"/>
        </w:numPr>
        <w:spacing w:before="120" w:line="360" w:lineRule="auto"/>
        <w:ind w:left="567" w:hanging="567"/>
        <w:jc w:val="both"/>
        <w:rPr>
          <w:rFonts w:ascii="Arial" w:hAnsi="Arial" w:cs="Arial"/>
          <w:bCs/>
        </w:rPr>
      </w:pPr>
      <w:r w:rsidRPr="00B650B9">
        <w:rPr>
          <w:rFonts w:ascii="Arial" w:hAnsi="Arial" w:cs="Arial"/>
          <w:bCs/>
        </w:rPr>
        <w:lastRenderedPageBreak/>
        <w:t xml:space="preserve">Oświadczamy, że uważamy się za związanych </w:t>
      </w:r>
      <w:r w:rsidR="00CB2E8E" w:rsidRPr="00B650B9">
        <w:rPr>
          <w:rFonts w:ascii="Arial" w:hAnsi="Arial" w:cs="Arial"/>
          <w:bCs/>
        </w:rPr>
        <w:t>naszą</w:t>
      </w:r>
      <w:r w:rsidRPr="00B650B9">
        <w:rPr>
          <w:rFonts w:ascii="Arial" w:hAnsi="Arial" w:cs="Arial"/>
          <w:bCs/>
        </w:rPr>
        <w:t xml:space="preserve"> </w:t>
      </w:r>
      <w:r w:rsidR="00CB2E8E" w:rsidRPr="00B650B9">
        <w:rPr>
          <w:rFonts w:ascii="Arial" w:hAnsi="Arial" w:cs="Arial"/>
          <w:bCs/>
        </w:rPr>
        <w:t>O</w:t>
      </w:r>
      <w:r w:rsidRPr="00B650B9">
        <w:rPr>
          <w:rFonts w:ascii="Arial" w:hAnsi="Arial" w:cs="Arial"/>
          <w:bCs/>
        </w:rPr>
        <w:t>fertą przez czas wskazany w specyfikacji warunków zamówienia.</w:t>
      </w:r>
    </w:p>
    <w:p w14:paraId="0DA17ABC" w14:textId="0C512A90" w:rsidR="00731B60" w:rsidRPr="00B650B9" w:rsidRDefault="00731B60" w:rsidP="008762EA">
      <w:pPr>
        <w:pStyle w:val="Akapitzlist"/>
        <w:numPr>
          <w:ilvl w:val="0"/>
          <w:numId w:val="24"/>
        </w:numPr>
        <w:spacing w:before="120" w:line="360" w:lineRule="auto"/>
        <w:ind w:left="567" w:hanging="567"/>
        <w:jc w:val="both"/>
        <w:rPr>
          <w:rFonts w:ascii="Arial" w:hAnsi="Arial" w:cs="Arial"/>
          <w:bCs/>
        </w:rPr>
      </w:pPr>
      <w:r w:rsidRPr="00B650B9">
        <w:rPr>
          <w:rFonts w:ascii="Arial" w:hAnsi="Arial" w:cs="Arial"/>
          <w:bCs/>
        </w:rPr>
        <w:t xml:space="preserve">Oświadczamy, że jesteśmy </w:t>
      </w:r>
      <w:r w:rsidRPr="00B650B9">
        <w:rPr>
          <w:rFonts w:ascii="Arial" w:hAnsi="Arial" w:cs="Arial"/>
          <w:b/>
          <w:bCs/>
        </w:rPr>
        <w:t>mikro</w:t>
      </w:r>
      <w:r w:rsidRPr="00B650B9">
        <w:rPr>
          <w:rFonts w:ascii="Arial" w:hAnsi="Arial" w:cs="Arial"/>
          <w:bCs/>
        </w:rPr>
        <w:t xml:space="preserve"> </w:t>
      </w:r>
      <w:r w:rsidRPr="00B650B9">
        <w:rPr>
          <w:rFonts w:ascii="Arial" w:hAnsi="Arial" w:cs="Arial"/>
          <w:b/>
          <w:bCs/>
        </w:rPr>
        <w:t xml:space="preserve">/ małym / </w:t>
      </w:r>
      <w:r w:rsidR="0072320F" w:rsidRPr="00B650B9">
        <w:rPr>
          <w:rFonts w:ascii="Arial" w:hAnsi="Arial" w:cs="Arial"/>
          <w:b/>
          <w:bCs/>
        </w:rPr>
        <w:t>średnim / dużym</w:t>
      </w:r>
      <w:r w:rsidRPr="00B650B9">
        <w:rPr>
          <w:rFonts w:ascii="Arial" w:hAnsi="Arial" w:cs="Arial"/>
          <w:b/>
          <w:bCs/>
        </w:rPr>
        <w:t xml:space="preserve"> przedsiębiorstwem</w:t>
      </w:r>
      <w:r w:rsidRPr="00B650B9">
        <w:rPr>
          <w:rStyle w:val="Odwoanieprzypisudolnego"/>
          <w:rFonts w:ascii="Arial" w:hAnsi="Arial" w:cs="Arial"/>
          <w:bCs/>
        </w:rPr>
        <w:footnoteReference w:id="1"/>
      </w:r>
      <w:r w:rsidRPr="00B650B9">
        <w:rPr>
          <w:rFonts w:ascii="Arial" w:hAnsi="Arial" w:cs="Arial"/>
          <w:bCs/>
        </w:rPr>
        <w:t>.</w:t>
      </w:r>
    </w:p>
    <w:p w14:paraId="1B4EC2C1" w14:textId="35732B6A" w:rsidR="004521BF" w:rsidRPr="00B650B9" w:rsidRDefault="004521BF" w:rsidP="008762EA">
      <w:pPr>
        <w:pStyle w:val="Akapitzlist"/>
        <w:numPr>
          <w:ilvl w:val="0"/>
          <w:numId w:val="24"/>
        </w:numPr>
        <w:spacing w:before="120" w:line="360" w:lineRule="auto"/>
        <w:ind w:left="567" w:hanging="567"/>
        <w:jc w:val="both"/>
        <w:rPr>
          <w:rFonts w:ascii="Arial" w:hAnsi="Arial" w:cs="Arial"/>
          <w:bCs/>
        </w:rPr>
      </w:pPr>
      <w:r w:rsidRPr="00B650B9">
        <w:rPr>
          <w:rFonts w:ascii="Arial" w:hAnsi="Arial" w:cs="Arial"/>
        </w:rPr>
        <w:t>Oświadczamy, iż realizując zamówienie będziemy stosować przepisy rozporządzenia Parlamentu Europejskiego i Rady (UE) 2016/679 z dnia 27 kwietnia 2016 r. w sprawie ochrony osób fizycznych w związku z przetwarzaniem danych osobowych i w sprawie swobodnego przepływu takich danych oraz uchylenia dyrektywy 95/46/WE (ogólne rozporządzenie o</w:t>
      </w:r>
      <w:r w:rsidR="00925C69">
        <w:rPr>
          <w:rFonts w:ascii="Arial" w:hAnsi="Arial" w:cs="Arial"/>
        </w:rPr>
        <w:t> </w:t>
      </w:r>
      <w:r w:rsidRPr="00B650B9">
        <w:rPr>
          <w:rFonts w:ascii="Arial" w:hAnsi="Arial" w:cs="Arial"/>
        </w:rPr>
        <w:t xml:space="preserve">ochronie danych, Dz. Urz. UE L 2016 r. nr. 119 s. 1 – „RODO”). </w:t>
      </w:r>
    </w:p>
    <w:p w14:paraId="28890BCB" w14:textId="33E2D96C" w:rsidR="000278B0" w:rsidRPr="00B650B9" w:rsidRDefault="000278B0" w:rsidP="008762EA">
      <w:pPr>
        <w:pStyle w:val="Akapitzlist"/>
        <w:numPr>
          <w:ilvl w:val="0"/>
          <w:numId w:val="24"/>
        </w:numPr>
        <w:spacing w:before="120" w:line="360" w:lineRule="auto"/>
        <w:ind w:left="567" w:hanging="567"/>
        <w:jc w:val="both"/>
        <w:rPr>
          <w:rFonts w:ascii="Arial" w:hAnsi="Arial" w:cs="Arial"/>
          <w:bCs/>
        </w:rPr>
      </w:pPr>
      <w:r w:rsidRPr="00B650B9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379233E4" w14:textId="23D52B86" w:rsidR="004521BF" w:rsidRDefault="004521BF" w:rsidP="000278B0">
      <w:pPr>
        <w:widowControl w:val="0"/>
        <w:suppressAutoHyphens w:val="0"/>
        <w:autoSpaceDE w:val="0"/>
        <w:autoSpaceDN w:val="0"/>
        <w:adjustRightInd w:val="0"/>
        <w:spacing w:before="120" w:line="280" w:lineRule="auto"/>
        <w:jc w:val="both"/>
        <w:rPr>
          <w:rFonts w:ascii="Arial" w:hAnsi="Arial" w:cs="Arial"/>
        </w:rPr>
      </w:pPr>
    </w:p>
    <w:p w14:paraId="43F3704C" w14:textId="39A62183" w:rsidR="00925C69" w:rsidRDefault="00925C69" w:rsidP="000278B0">
      <w:pPr>
        <w:widowControl w:val="0"/>
        <w:suppressAutoHyphens w:val="0"/>
        <w:autoSpaceDE w:val="0"/>
        <w:autoSpaceDN w:val="0"/>
        <w:adjustRightInd w:val="0"/>
        <w:spacing w:before="120" w:line="280" w:lineRule="auto"/>
        <w:jc w:val="both"/>
        <w:rPr>
          <w:rFonts w:ascii="Arial" w:hAnsi="Arial" w:cs="Arial"/>
        </w:rPr>
      </w:pPr>
    </w:p>
    <w:p w14:paraId="35607E33" w14:textId="77777777" w:rsidR="00925C69" w:rsidRPr="00B650B9" w:rsidRDefault="00925C69" w:rsidP="000278B0">
      <w:pPr>
        <w:widowControl w:val="0"/>
        <w:suppressAutoHyphens w:val="0"/>
        <w:autoSpaceDE w:val="0"/>
        <w:autoSpaceDN w:val="0"/>
        <w:adjustRightInd w:val="0"/>
        <w:spacing w:before="120" w:line="280" w:lineRule="auto"/>
        <w:jc w:val="both"/>
        <w:rPr>
          <w:rFonts w:ascii="Arial" w:hAnsi="Arial" w:cs="Arial"/>
        </w:rPr>
      </w:pPr>
    </w:p>
    <w:p w14:paraId="1DC83724" w14:textId="77777777" w:rsidR="000278B0" w:rsidRPr="00B650B9" w:rsidRDefault="000278B0" w:rsidP="00BB7ACB">
      <w:pPr>
        <w:spacing w:before="120"/>
        <w:ind w:left="5670"/>
        <w:jc w:val="center"/>
        <w:rPr>
          <w:rFonts w:ascii="Arial" w:hAnsi="Arial" w:cs="Arial"/>
          <w:bCs/>
          <w:i/>
        </w:rPr>
      </w:pPr>
    </w:p>
    <w:p w14:paraId="01B83E83" w14:textId="4C269BE2" w:rsidR="00224AF8" w:rsidRPr="00B650B9" w:rsidRDefault="00A839D3" w:rsidP="00224AF8">
      <w:pPr>
        <w:ind w:left="3544" w:hanging="5"/>
        <w:jc w:val="center"/>
        <w:rPr>
          <w:rFonts w:ascii="Arial" w:eastAsiaTheme="minorHAnsi" w:hAnsi="Arial" w:cs="Arial"/>
          <w:lang w:eastAsia="en-US"/>
        </w:rPr>
      </w:pPr>
      <w:r w:rsidRPr="00B650B9">
        <w:rPr>
          <w:rFonts w:ascii="Arial" w:hAnsi="Arial" w:cs="Arial"/>
          <w:bCs/>
        </w:rPr>
        <w:br/>
      </w:r>
      <w:r w:rsidR="00224AF8" w:rsidRPr="00B650B9">
        <w:rPr>
          <w:rFonts w:ascii="Arial" w:eastAsiaTheme="minorHAnsi" w:hAnsi="Arial" w:cs="Arial"/>
          <w:lang w:eastAsia="en-US"/>
        </w:rPr>
        <w:t>___________________________</w:t>
      </w:r>
      <w:r w:rsidR="00925C69">
        <w:rPr>
          <w:rFonts w:ascii="Arial" w:eastAsiaTheme="minorHAnsi" w:hAnsi="Arial" w:cs="Arial"/>
          <w:lang w:eastAsia="en-US"/>
        </w:rPr>
        <w:t>____________________</w:t>
      </w:r>
    </w:p>
    <w:p w14:paraId="1442D2C0" w14:textId="5847F76E" w:rsidR="00224AF8" w:rsidRPr="00B650B9" w:rsidRDefault="00224AF8" w:rsidP="00224AF8">
      <w:pPr>
        <w:suppressAutoHyphens w:val="0"/>
        <w:spacing w:after="160"/>
        <w:ind w:left="3544" w:hanging="5"/>
        <w:jc w:val="center"/>
        <w:rPr>
          <w:rFonts w:ascii="Arial" w:eastAsiaTheme="minorHAnsi" w:hAnsi="Arial" w:cs="Arial"/>
          <w:bCs/>
          <w:i/>
          <w:lang w:eastAsia="en-US"/>
        </w:rPr>
      </w:pPr>
      <w:r w:rsidRPr="00B650B9">
        <w:rPr>
          <w:rFonts w:ascii="Arial" w:eastAsiaTheme="minorHAnsi" w:hAnsi="Arial" w:cs="Arial"/>
          <w:bCs/>
          <w:i/>
          <w:lang w:eastAsia="en-US"/>
        </w:rPr>
        <w:t>(podpis)</w:t>
      </w:r>
    </w:p>
    <w:p w14:paraId="5BDC66D9" w14:textId="13F532EB" w:rsidR="00812EFC" w:rsidRPr="00B650B9" w:rsidRDefault="00224AF8" w:rsidP="00224AF8">
      <w:pPr>
        <w:spacing w:before="120"/>
        <w:ind w:left="3544" w:hanging="5"/>
        <w:jc w:val="center"/>
        <w:rPr>
          <w:rFonts w:ascii="Arial" w:hAnsi="Arial" w:cs="Arial"/>
          <w:bCs/>
          <w:i/>
        </w:rPr>
      </w:pPr>
      <w:r w:rsidRPr="00B650B9">
        <w:rPr>
          <w:rFonts w:ascii="Arial" w:eastAsiaTheme="minorHAnsi" w:hAnsi="Arial" w:cs="Arial"/>
          <w:bCs/>
          <w:i/>
          <w:lang w:eastAsia="en-US"/>
        </w:rPr>
        <w:t>Dokument musi być złożony pod rygorem nieważności w</w:t>
      </w:r>
      <w:r w:rsidR="00925C69">
        <w:rPr>
          <w:rFonts w:ascii="Arial" w:eastAsiaTheme="minorHAnsi" w:hAnsi="Arial" w:cs="Arial"/>
          <w:bCs/>
          <w:i/>
          <w:lang w:eastAsia="en-US"/>
        </w:rPr>
        <w:t> </w:t>
      </w:r>
      <w:r w:rsidRPr="00B650B9">
        <w:rPr>
          <w:rFonts w:ascii="Arial" w:eastAsiaTheme="minorHAnsi" w:hAnsi="Arial" w:cs="Arial"/>
          <w:bCs/>
          <w:i/>
          <w:lang w:eastAsia="en-US"/>
        </w:rPr>
        <w:t>formie elektronicznej (tj. w postaci elektronicznej opatrzonej kwalifikowanym podpisem elektronicznym)</w:t>
      </w:r>
      <w:r w:rsidRPr="00B650B9">
        <w:rPr>
          <w:rFonts w:ascii="Arial" w:eastAsiaTheme="minorHAnsi" w:hAnsi="Arial" w:cs="Arial"/>
          <w:bCs/>
          <w:i/>
          <w:lang w:eastAsia="en-US" w:bidi="pl-PL"/>
        </w:rPr>
        <w:t xml:space="preserve"> lub w</w:t>
      </w:r>
      <w:r w:rsidR="00925C69">
        <w:rPr>
          <w:rFonts w:ascii="Arial" w:eastAsiaTheme="minorHAnsi" w:hAnsi="Arial" w:cs="Arial"/>
          <w:bCs/>
          <w:i/>
          <w:lang w:eastAsia="en-US" w:bidi="pl-PL"/>
        </w:rPr>
        <w:t> </w:t>
      </w:r>
      <w:r w:rsidRPr="00B650B9">
        <w:rPr>
          <w:rFonts w:ascii="Arial" w:eastAsiaTheme="minorHAnsi" w:hAnsi="Arial" w:cs="Arial"/>
          <w:bCs/>
          <w:i/>
          <w:lang w:eastAsia="en-US" w:bidi="pl-PL"/>
        </w:rPr>
        <w:t>postaci elektronicznej opatrzonej podpisem zaufanym lub podpisem osobistym</w:t>
      </w:r>
    </w:p>
    <w:sectPr w:rsidR="00812EFC" w:rsidRPr="00B650B9" w:rsidSect="00925C69">
      <w:footerReference w:type="default" r:id="rId8"/>
      <w:footerReference w:type="first" r:id="rId9"/>
      <w:pgSz w:w="11905" w:h="16837"/>
      <w:pgMar w:top="1560" w:right="1531" w:bottom="1560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E2C0B" w14:textId="77777777" w:rsidR="0081233A" w:rsidRDefault="0081233A">
      <w:r>
        <w:separator/>
      </w:r>
    </w:p>
  </w:endnote>
  <w:endnote w:type="continuationSeparator" w:id="0">
    <w:p w14:paraId="022768CF" w14:textId="77777777" w:rsidR="0081233A" w:rsidRDefault="0081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05031" w14:textId="645F8295" w:rsidR="004521BF" w:rsidRPr="00493FE8" w:rsidRDefault="004521BF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0F4D1A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38F1611C" w14:textId="77777777" w:rsidR="004521BF" w:rsidRPr="00493FE8" w:rsidRDefault="004521BF">
    <w:pPr>
      <w:pStyle w:val="Stopka"/>
      <w:rPr>
        <w:rFonts w:ascii="Cambria" w:hAnsi="Cambria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7BD08" w14:textId="5A985020" w:rsidR="004521BF" w:rsidRDefault="004521BF">
    <w:pPr>
      <w:pStyle w:val="Stopka"/>
      <w:jc w:val="right"/>
    </w:pPr>
  </w:p>
  <w:p w14:paraId="7BFF8EFA" w14:textId="77777777" w:rsidR="004521BF" w:rsidRDefault="004521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F94C1" w14:textId="77777777" w:rsidR="0081233A" w:rsidRDefault="0081233A">
      <w:r>
        <w:separator/>
      </w:r>
    </w:p>
  </w:footnote>
  <w:footnote w:type="continuationSeparator" w:id="0">
    <w:p w14:paraId="3D976564" w14:textId="77777777" w:rsidR="0081233A" w:rsidRDefault="0081233A">
      <w:r>
        <w:continuationSeparator/>
      </w:r>
    </w:p>
  </w:footnote>
  <w:footnote w:id="1">
    <w:p w14:paraId="769C0763" w14:textId="564450D1" w:rsidR="00731B60" w:rsidRPr="00B436CC" w:rsidRDefault="00731B60" w:rsidP="005904D8">
      <w:pPr>
        <w:pStyle w:val="Tekstprzypisudolnego"/>
        <w:ind w:left="142" w:hanging="142"/>
        <w:rPr>
          <w:rFonts w:ascii="Cambria" w:hAnsi="Cambria"/>
          <w:sz w:val="18"/>
          <w:szCs w:val="18"/>
        </w:rPr>
      </w:pPr>
      <w:r w:rsidRPr="00B436CC">
        <w:rPr>
          <w:rStyle w:val="Odwoanieprzypisudolnego"/>
          <w:rFonts w:ascii="Cambria" w:hAnsi="Cambria"/>
          <w:sz w:val="18"/>
          <w:szCs w:val="18"/>
        </w:rPr>
        <w:footnoteRef/>
      </w:r>
      <w:r w:rsidRPr="00B436CC">
        <w:rPr>
          <w:rFonts w:ascii="Cambria" w:hAnsi="Cambria"/>
          <w:sz w:val="18"/>
          <w:szCs w:val="18"/>
        </w:rPr>
        <w:t xml:space="preserve"> </w:t>
      </w:r>
      <w:r w:rsidR="00A839D3" w:rsidRPr="00B436CC">
        <w:rPr>
          <w:rFonts w:ascii="Cambria" w:hAnsi="Cambria"/>
          <w:sz w:val="18"/>
          <w:szCs w:val="18"/>
        </w:rPr>
        <w:t xml:space="preserve">Niepotrzebne skreślić; </w:t>
      </w:r>
      <w:r w:rsidRPr="00B436CC">
        <w:rPr>
          <w:rFonts w:ascii="Cambria" w:hAnsi="Cambria"/>
          <w:b/>
          <w:sz w:val="18"/>
          <w:szCs w:val="18"/>
        </w:rPr>
        <w:t>Mikroprzedsiębiorstwo</w:t>
      </w:r>
      <w:r w:rsidRPr="00B436CC">
        <w:rPr>
          <w:rFonts w:ascii="Cambria" w:hAnsi="Cambria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B436CC">
        <w:rPr>
          <w:rFonts w:ascii="Cambria" w:hAnsi="Cambria"/>
          <w:b/>
          <w:sz w:val="18"/>
          <w:szCs w:val="18"/>
        </w:rPr>
        <w:t>Małe przedsiębiorstwo</w:t>
      </w:r>
      <w:r w:rsidRPr="00B436CC">
        <w:rPr>
          <w:rFonts w:ascii="Cambria" w:hAnsi="Cambria"/>
          <w:sz w:val="18"/>
          <w:szCs w:val="18"/>
        </w:rPr>
        <w:t xml:space="preserve">: przedsiębiorstwo, które zatrudnia mniej niż 50 osób i którego roczny obrót lub roczna suma bilansowa nie przekracza 10 milionów EUR. </w:t>
      </w:r>
      <w:r w:rsidRPr="00B436CC">
        <w:rPr>
          <w:rFonts w:ascii="Cambria" w:hAnsi="Cambria"/>
          <w:b/>
          <w:sz w:val="18"/>
          <w:szCs w:val="18"/>
        </w:rPr>
        <w:t>Średnie przedsiębiorstwo</w:t>
      </w:r>
      <w:r w:rsidRPr="00B436CC">
        <w:rPr>
          <w:rFonts w:ascii="Cambria" w:hAnsi="Cambria"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EUR. lub roczna suma bilansowa nie przekracza 43 milionów EUR.</w:t>
      </w:r>
      <w:r w:rsidR="0072320F" w:rsidRPr="00B436CC">
        <w:rPr>
          <w:rFonts w:ascii="Cambria" w:hAnsi="Cambria"/>
          <w:sz w:val="18"/>
          <w:szCs w:val="18"/>
        </w:rPr>
        <w:t xml:space="preserve"> </w:t>
      </w:r>
      <w:r w:rsidR="0072320F" w:rsidRPr="00B436CC">
        <w:rPr>
          <w:rFonts w:ascii="Cambria" w:hAnsi="Cambria"/>
          <w:b/>
          <w:bCs/>
          <w:sz w:val="18"/>
          <w:szCs w:val="18"/>
        </w:rPr>
        <w:t>Duże przedsiębiorstwo</w:t>
      </w:r>
      <w:r w:rsidR="0072320F" w:rsidRPr="00B436CC">
        <w:rPr>
          <w:rFonts w:ascii="Cambria" w:hAnsi="Cambria"/>
          <w:sz w:val="18"/>
          <w:szCs w:val="18"/>
        </w:rPr>
        <w:t xml:space="preserve"> to takie, które zatrudnia 250 lub więcej pracowników, lub zatrudnia ich mniej, ale przekracza pewne pułapy finansowe: osiąga roczny obrót wyższy niż 50 milionów EUR; całkowity bilans roczny przekracza 43 miliony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1C50BCA"/>
    <w:multiLevelType w:val="hybridMultilevel"/>
    <w:tmpl w:val="F9028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CC2A8B"/>
    <w:multiLevelType w:val="multilevel"/>
    <w:tmpl w:val="B2FE6B7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50617D5"/>
    <w:multiLevelType w:val="multilevel"/>
    <w:tmpl w:val="D6CE4E5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2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3FB42BF6"/>
    <w:multiLevelType w:val="hybridMultilevel"/>
    <w:tmpl w:val="6EECC6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6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4EA12EF6"/>
    <w:multiLevelType w:val="hybridMultilevel"/>
    <w:tmpl w:val="967EF54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8" w15:restartNumberingAfterBreak="0">
    <w:nsid w:val="52F94F0E"/>
    <w:multiLevelType w:val="hybridMultilevel"/>
    <w:tmpl w:val="2F6218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54256993"/>
    <w:multiLevelType w:val="hybridMultilevel"/>
    <w:tmpl w:val="DC96242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660472A2"/>
    <w:multiLevelType w:val="hybridMultilevel"/>
    <w:tmpl w:val="1B60B468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6" w15:restartNumberingAfterBreak="0">
    <w:nsid w:val="6B915AC2"/>
    <w:multiLevelType w:val="hybridMultilevel"/>
    <w:tmpl w:val="3056CE5C"/>
    <w:lvl w:ilvl="0" w:tplc="041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7" w15:restartNumberingAfterBreak="0">
    <w:nsid w:val="6C873610"/>
    <w:multiLevelType w:val="hybridMultilevel"/>
    <w:tmpl w:val="6B644AA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742040B3"/>
    <w:multiLevelType w:val="hybridMultilevel"/>
    <w:tmpl w:val="CF8227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304FC6"/>
    <w:multiLevelType w:val="hybridMultilevel"/>
    <w:tmpl w:val="5E623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895617">
    <w:abstractNumId w:val="41"/>
  </w:num>
  <w:num w:numId="2" w16cid:durableId="1375619946">
    <w:abstractNumId w:val="43"/>
  </w:num>
  <w:num w:numId="3" w16cid:durableId="2034527818">
    <w:abstractNumId w:val="28"/>
  </w:num>
  <w:num w:numId="4" w16cid:durableId="2009215424">
    <w:abstractNumId w:val="35"/>
  </w:num>
  <w:num w:numId="5" w16cid:durableId="2121876857">
    <w:abstractNumId w:val="31"/>
  </w:num>
  <w:num w:numId="6" w16cid:durableId="345983136">
    <w:abstractNumId w:val="36"/>
  </w:num>
  <w:num w:numId="7" w16cid:durableId="1979066722">
    <w:abstractNumId w:val="32"/>
  </w:num>
  <w:num w:numId="8" w16cid:durableId="133722668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21242369">
    <w:abstractNumId w:val="45"/>
    <w:lvlOverride w:ilvl="0">
      <w:startOverride w:val="1"/>
    </w:lvlOverride>
  </w:num>
  <w:num w:numId="10" w16cid:durableId="2052000798">
    <w:abstractNumId w:val="42"/>
    <w:lvlOverride w:ilvl="0">
      <w:startOverride w:val="1"/>
    </w:lvlOverride>
  </w:num>
  <w:num w:numId="11" w16cid:durableId="871461923">
    <w:abstractNumId w:val="34"/>
    <w:lvlOverride w:ilvl="0">
      <w:startOverride w:val="1"/>
    </w:lvlOverride>
  </w:num>
  <w:num w:numId="12" w16cid:durableId="1581481283">
    <w:abstractNumId w:val="42"/>
  </w:num>
  <w:num w:numId="13" w16cid:durableId="887647157">
    <w:abstractNumId w:val="34"/>
  </w:num>
  <w:num w:numId="14" w16cid:durableId="1343750551">
    <w:abstractNumId w:val="27"/>
  </w:num>
  <w:num w:numId="15" w16cid:durableId="1631279808">
    <w:abstractNumId w:val="30"/>
  </w:num>
  <w:num w:numId="16" w16cid:durableId="580869681">
    <w:abstractNumId w:val="49"/>
  </w:num>
  <w:num w:numId="17" w16cid:durableId="1563131078">
    <w:abstractNumId w:val="46"/>
  </w:num>
  <w:num w:numId="18" w16cid:durableId="235746704">
    <w:abstractNumId w:val="38"/>
  </w:num>
  <w:num w:numId="19" w16cid:durableId="641615837">
    <w:abstractNumId w:val="39"/>
  </w:num>
  <w:num w:numId="20" w16cid:durableId="2067989247">
    <w:abstractNumId w:val="33"/>
  </w:num>
  <w:num w:numId="21" w16cid:durableId="1328367923">
    <w:abstractNumId w:val="37"/>
  </w:num>
  <w:num w:numId="22" w16cid:durableId="998730144">
    <w:abstractNumId w:val="40"/>
  </w:num>
  <w:num w:numId="23" w16cid:durableId="321394902">
    <w:abstractNumId w:val="26"/>
  </w:num>
  <w:num w:numId="24" w16cid:durableId="660934608">
    <w:abstractNumId w:val="44"/>
  </w:num>
  <w:num w:numId="25" w16cid:durableId="1609895012">
    <w:abstractNumId w:val="48"/>
  </w:num>
  <w:num w:numId="26" w16cid:durableId="1343163478">
    <w:abstractNumId w:val="4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4B5"/>
    <w:rsid w:val="000024BA"/>
    <w:rsid w:val="000028A7"/>
    <w:rsid w:val="000054CB"/>
    <w:rsid w:val="000064F0"/>
    <w:rsid w:val="0000654F"/>
    <w:rsid w:val="00006F53"/>
    <w:rsid w:val="00011C75"/>
    <w:rsid w:val="0001255A"/>
    <w:rsid w:val="00015128"/>
    <w:rsid w:val="0001557A"/>
    <w:rsid w:val="000162F8"/>
    <w:rsid w:val="00020A45"/>
    <w:rsid w:val="00021365"/>
    <w:rsid w:val="0002205D"/>
    <w:rsid w:val="00023BF1"/>
    <w:rsid w:val="00024300"/>
    <w:rsid w:val="000243F2"/>
    <w:rsid w:val="00024EED"/>
    <w:rsid w:val="00026BF5"/>
    <w:rsid w:val="000278B0"/>
    <w:rsid w:val="000308A5"/>
    <w:rsid w:val="000308F7"/>
    <w:rsid w:val="00031333"/>
    <w:rsid w:val="00032F05"/>
    <w:rsid w:val="000357E3"/>
    <w:rsid w:val="0003656D"/>
    <w:rsid w:val="00036EB0"/>
    <w:rsid w:val="0004046F"/>
    <w:rsid w:val="0004242A"/>
    <w:rsid w:val="00046EBE"/>
    <w:rsid w:val="00047193"/>
    <w:rsid w:val="00047430"/>
    <w:rsid w:val="0005216E"/>
    <w:rsid w:val="00052DB5"/>
    <w:rsid w:val="000549F2"/>
    <w:rsid w:val="00057230"/>
    <w:rsid w:val="00061247"/>
    <w:rsid w:val="00062F7C"/>
    <w:rsid w:val="00063AA5"/>
    <w:rsid w:val="000640EF"/>
    <w:rsid w:val="0006486E"/>
    <w:rsid w:val="0006514F"/>
    <w:rsid w:val="00066F60"/>
    <w:rsid w:val="000708CE"/>
    <w:rsid w:val="00070FDA"/>
    <w:rsid w:val="000722BD"/>
    <w:rsid w:val="0007391C"/>
    <w:rsid w:val="000741F9"/>
    <w:rsid w:val="00076BD9"/>
    <w:rsid w:val="00080FC8"/>
    <w:rsid w:val="00081839"/>
    <w:rsid w:val="00082197"/>
    <w:rsid w:val="0008241E"/>
    <w:rsid w:val="00084DF2"/>
    <w:rsid w:val="0009111C"/>
    <w:rsid w:val="00091245"/>
    <w:rsid w:val="00095983"/>
    <w:rsid w:val="00096DCA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8EF"/>
    <w:rsid w:val="000B7C21"/>
    <w:rsid w:val="000C2B75"/>
    <w:rsid w:val="000C3C7A"/>
    <w:rsid w:val="000C4CDF"/>
    <w:rsid w:val="000C55A6"/>
    <w:rsid w:val="000C5993"/>
    <w:rsid w:val="000C5D5E"/>
    <w:rsid w:val="000C7379"/>
    <w:rsid w:val="000D0B9D"/>
    <w:rsid w:val="000D6136"/>
    <w:rsid w:val="000E0A5D"/>
    <w:rsid w:val="000E1C61"/>
    <w:rsid w:val="000E258E"/>
    <w:rsid w:val="000E2DE0"/>
    <w:rsid w:val="000E2ED1"/>
    <w:rsid w:val="000E3C8A"/>
    <w:rsid w:val="000E48CC"/>
    <w:rsid w:val="000E49FF"/>
    <w:rsid w:val="000E55F9"/>
    <w:rsid w:val="000E604A"/>
    <w:rsid w:val="000E6766"/>
    <w:rsid w:val="000E6A48"/>
    <w:rsid w:val="000F2008"/>
    <w:rsid w:val="000F2AE3"/>
    <w:rsid w:val="000F4D1A"/>
    <w:rsid w:val="000F7F11"/>
    <w:rsid w:val="00102C61"/>
    <w:rsid w:val="00102E72"/>
    <w:rsid w:val="00102F78"/>
    <w:rsid w:val="00103989"/>
    <w:rsid w:val="00111524"/>
    <w:rsid w:val="00111526"/>
    <w:rsid w:val="00112F73"/>
    <w:rsid w:val="00113A41"/>
    <w:rsid w:val="00115A3E"/>
    <w:rsid w:val="001177C2"/>
    <w:rsid w:val="00121237"/>
    <w:rsid w:val="0012412D"/>
    <w:rsid w:val="00126835"/>
    <w:rsid w:val="00126B8B"/>
    <w:rsid w:val="00127FA0"/>
    <w:rsid w:val="0013283A"/>
    <w:rsid w:val="00134853"/>
    <w:rsid w:val="00134BD2"/>
    <w:rsid w:val="001401B9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207D"/>
    <w:rsid w:val="00153D66"/>
    <w:rsid w:val="001558DB"/>
    <w:rsid w:val="00155FA6"/>
    <w:rsid w:val="00156D8D"/>
    <w:rsid w:val="00156EB0"/>
    <w:rsid w:val="001572A9"/>
    <w:rsid w:val="00161DA5"/>
    <w:rsid w:val="00161F09"/>
    <w:rsid w:val="00163C32"/>
    <w:rsid w:val="00163FD9"/>
    <w:rsid w:val="001663C1"/>
    <w:rsid w:val="00166D5C"/>
    <w:rsid w:val="00174E66"/>
    <w:rsid w:val="00175321"/>
    <w:rsid w:val="00176F4D"/>
    <w:rsid w:val="00177D0B"/>
    <w:rsid w:val="001815B3"/>
    <w:rsid w:val="00181F4D"/>
    <w:rsid w:val="001852A1"/>
    <w:rsid w:val="001859A6"/>
    <w:rsid w:val="00186667"/>
    <w:rsid w:val="00187047"/>
    <w:rsid w:val="00187FCF"/>
    <w:rsid w:val="00190666"/>
    <w:rsid w:val="00193DD8"/>
    <w:rsid w:val="0019446E"/>
    <w:rsid w:val="00197F3C"/>
    <w:rsid w:val="001A1590"/>
    <w:rsid w:val="001A3C3F"/>
    <w:rsid w:val="001A42A8"/>
    <w:rsid w:val="001A67C1"/>
    <w:rsid w:val="001A7188"/>
    <w:rsid w:val="001B0918"/>
    <w:rsid w:val="001B224A"/>
    <w:rsid w:val="001B752F"/>
    <w:rsid w:val="001C04F5"/>
    <w:rsid w:val="001C177C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E4F"/>
    <w:rsid w:val="001E3154"/>
    <w:rsid w:val="001E3CF4"/>
    <w:rsid w:val="001E5036"/>
    <w:rsid w:val="001E65CF"/>
    <w:rsid w:val="001F3EF9"/>
    <w:rsid w:val="001F5A27"/>
    <w:rsid w:val="001F5A7E"/>
    <w:rsid w:val="001F7C14"/>
    <w:rsid w:val="00200EB3"/>
    <w:rsid w:val="002017AC"/>
    <w:rsid w:val="0020334E"/>
    <w:rsid w:val="00203914"/>
    <w:rsid w:val="0020742E"/>
    <w:rsid w:val="002174DA"/>
    <w:rsid w:val="002175A2"/>
    <w:rsid w:val="00220509"/>
    <w:rsid w:val="00220DA4"/>
    <w:rsid w:val="002237F6"/>
    <w:rsid w:val="00223922"/>
    <w:rsid w:val="00223AF8"/>
    <w:rsid w:val="00224AF8"/>
    <w:rsid w:val="00225AF8"/>
    <w:rsid w:val="002333A0"/>
    <w:rsid w:val="00234C12"/>
    <w:rsid w:val="00236C58"/>
    <w:rsid w:val="00237CA3"/>
    <w:rsid w:val="0024139B"/>
    <w:rsid w:val="002415B5"/>
    <w:rsid w:val="00241E19"/>
    <w:rsid w:val="00241FAC"/>
    <w:rsid w:val="0024497F"/>
    <w:rsid w:val="002449B3"/>
    <w:rsid w:val="00246C20"/>
    <w:rsid w:val="002500FC"/>
    <w:rsid w:val="00250524"/>
    <w:rsid w:val="00255209"/>
    <w:rsid w:val="00255873"/>
    <w:rsid w:val="0025683B"/>
    <w:rsid w:val="00256C1A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4A"/>
    <w:rsid w:val="00276FC7"/>
    <w:rsid w:val="0027799E"/>
    <w:rsid w:val="00277BB2"/>
    <w:rsid w:val="00281000"/>
    <w:rsid w:val="00281A20"/>
    <w:rsid w:val="00282553"/>
    <w:rsid w:val="0028272B"/>
    <w:rsid w:val="002840F4"/>
    <w:rsid w:val="002846FE"/>
    <w:rsid w:val="00284A6A"/>
    <w:rsid w:val="002852F9"/>
    <w:rsid w:val="00285A06"/>
    <w:rsid w:val="00295D98"/>
    <w:rsid w:val="00296CF8"/>
    <w:rsid w:val="002978EA"/>
    <w:rsid w:val="002A2E2A"/>
    <w:rsid w:val="002A4539"/>
    <w:rsid w:val="002A46E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C64B8"/>
    <w:rsid w:val="002D0207"/>
    <w:rsid w:val="002D4470"/>
    <w:rsid w:val="002D5979"/>
    <w:rsid w:val="002D642D"/>
    <w:rsid w:val="002D7D66"/>
    <w:rsid w:val="002E207D"/>
    <w:rsid w:val="002E2F2A"/>
    <w:rsid w:val="002E416F"/>
    <w:rsid w:val="002E4FAE"/>
    <w:rsid w:val="002E6B81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DD1"/>
    <w:rsid w:val="00316845"/>
    <w:rsid w:val="00320521"/>
    <w:rsid w:val="00321FF8"/>
    <w:rsid w:val="00322136"/>
    <w:rsid w:val="0032236D"/>
    <w:rsid w:val="00325C9D"/>
    <w:rsid w:val="003263A9"/>
    <w:rsid w:val="003306F8"/>
    <w:rsid w:val="00333E5C"/>
    <w:rsid w:val="00334B5B"/>
    <w:rsid w:val="003358F3"/>
    <w:rsid w:val="00336101"/>
    <w:rsid w:val="00336F69"/>
    <w:rsid w:val="003464D9"/>
    <w:rsid w:val="003505ED"/>
    <w:rsid w:val="00350FA7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65D17"/>
    <w:rsid w:val="00371461"/>
    <w:rsid w:val="00372C2C"/>
    <w:rsid w:val="00375777"/>
    <w:rsid w:val="00382DDB"/>
    <w:rsid w:val="0038392F"/>
    <w:rsid w:val="00384708"/>
    <w:rsid w:val="0038630B"/>
    <w:rsid w:val="0038748A"/>
    <w:rsid w:val="003923AA"/>
    <w:rsid w:val="00392E8B"/>
    <w:rsid w:val="0039598F"/>
    <w:rsid w:val="003A188D"/>
    <w:rsid w:val="003A2397"/>
    <w:rsid w:val="003B0127"/>
    <w:rsid w:val="003B1B0D"/>
    <w:rsid w:val="003B28B1"/>
    <w:rsid w:val="003B2A6C"/>
    <w:rsid w:val="003B314C"/>
    <w:rsid w:val="003B61A7"/>
    <w:rsid w:val="003B64E7"/>
    <w:rsid w:val="003C060D"/>
    <w:rsid w:val="003C1610"/>
    <w:rsid w:val="003C425C"/>
    <w:rsid w:val="003C4BAD"/>
    <w:rsid w:val="003C61B6"/>
    <w:rsid w:val="003D0711"/>
    <w:rsid w:val="003D132E"/>
    <w:rsid w:val="003D1E3B"/>
    <w:rsid w:val="003D2AE5"/>
    <w:rsid w:val="003D6213"/>
    <w:rsid w:val="003D6D8B"/>
    <w:rsid w:val="003E0BAF"/>
    <w:rsid w:val="003E0C22"/>
    <w:rsid w:val="003E1622"/>
    <w:rsid w:val="003E17BD"/>
    <w:rsid w:val="003E493D"/>
    <w:rsid w:val="003E76B5"/>
    <w:rsid w:val="003F2856"/>
    <w:rsid w:val="003F2DB7"/>
    <w:rsid w:val="003F350A"/>
    <w:rsid w:val="003F383B"/>
    <w:rsid w:val="003F3D25"/>
    <w:rsid w:val="003F3E54"/>
    <w:rsid w:val="003F4CB1"/>
    <w:rsid w:val="003F508F"/>
    <w:rsid w:val="00400DF7"/>
    <w:rsid w:val="004025A1"/>
    <w:rsid w:val="00402AC2"/>
    <w:rsid w:val="0040356E"/>
    <w:rsid w:val="00403F42"/>
    <w:rsid w:val="00404996"/>
    <w:rsid w:val="0040522B"/>
    <w:rsid w:val="004074A6"/>
    <w:rsid w:val="00410A11"/>
    <w:rsid w:val="00413305"/>
    <w:rsid w:val="00413C83"/>
    <w:rsid w:val="004140FB"/>
    <w:rsid w:val="00416364"/>
    <w:rsid w:val="00416837"/>
    <w:rsid w:val="004176F8"/>
    <w:rsid w:val="0042197F"/>
    <w:rsid w:val="004231DD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1BF"/>
    <w:rsid w:val="00455AFF"/>
    <w:rsid w:val="004564EC"/>
    <w:rsid w:val="004572CF"/>
    <w:rsid w:val="00462831"/>
    <w:rsid w:val="004653F9"/>
    <w:rsid w:val="00466CF3"/>
    <w:rsid w:val="0047030B"/>
    <w:rsid w:val="00470BAF"/>
    <w:rsid w:val="00471194"/>
    <w:rsid w:val="004720A7"/>
    <w:rsid w:val="0047504B"/>
    <w:rsid w:val="004774AC"/>
    <w:rsid w:val="0048001C"/>
    <w:rsid w:val="00481909"/>
    <w:rsid w:val="00482159"/>
    <w:rsid w:val="00482BC8"/>
    <w:rsid w:val="004843DA"/>
    <w:rsid w:val="004846DE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72D5"/>
    <w:rsid w:val="004A24E7"/>
    <w:rsid w:val="004A52AD"/>
    <w:rsid w:val="004A6DB8"/>
    <w:rsid w:val="004A74D4"/>
    <w:rsid w:val="004A7A64"/>
    <w:rsid w:val="004B2FB6"/>
    <w:rsid w:val="004B31A6"/>
    <w:rsid w:val="004C092F"/>
    <w:rsid w:val="004C099B"/>
    <w:rsid w:val="004C1B87"/>
    <w:rsid w:val="004C1FFF"/>
    <w:rsid w:val="004C23BB"/>
    <w:rsid w:val="004C704E"/>
    <w:rsid w:val="004D0EA0"/>
    <w:rsid w:val="004D313D"/>
    <w:rsid w:val="004D3716"/>
    <w:rsid w:val="004D421E"/>
    <w:rsid w:val="004D6E5C"/>
    <w:rsid w:val="004D7193"/>
    <w:rsid w:val="004D7CDD"/>
    <w:rsid w:val="004E0C25"/>
    <w:rsid w:val="004E193A"/>
    <w:rsid w:val="004E2145"/>
    <w:rsid w:val="004E436C"/>
    <w:rsid w:val="004E5479"/>
    <w:rsid w:val="004E5856"/>
    <w:rsid w:val="004E6915"/>
    <w:rsid w:val="004E74E0"/>
    <w:rsid w:val="004F22B9"/>
    <w:rsid w:val="004F397E"/>
    <w:rsid w:val="004F646B"/>
    <w:rsid w:val="004F6ABC"/>
    <w:rsid w:val="004F71C4"/>
    <w:rsid w:val="00501F7D"/>
    <w:rsid w:val="00504640"/>
    <w:rsid w:val="00506412"/>
    <w:rsid w:val="00510C12"/>
    <w:rsid w:val="00511815"/>
    <w:rsid w:val="0051182D"/>
    <w:rsid w:val="00512ADC"/>
    <w:rsid w:val="00514A3A"/>
    <w:rsid w:val="0051535E"/>
    <w:rsid w:val="005168F6"/>
    <w:rsid w:val="005217CB"/>
    <w:rsid w:val="00521F24"/>
    <w:rsid w:val="00524193"/>
    <w:rsid w:val="005271AF"/>
    <w:rsid w:val="005303AF"/>
    <w:rsid w:val="005326C1"/>
    <w:rsid w:val="00532DCF"/>
    <w:rsid w:val="00533D0D"/>
    <w:rsid w:val="00537139"/>
    <w:rsid w:val="00541166"/>
    <w:rsid w:val="0054213D"/>
    <w:rsid w:val="005446A6"/>
    <w:rsid w:val="005472D4"/>
    <w:rsid w:val="00547430"/>
    <w:rsid w:val="00552F10"/>
    <w:rsid w:val="0055305F"/>
    <w:rsid w:val="005534B7"/>
    <w:rsid w:val="00554F11"/>
    <w:rsid w:val="00561994"/>
    <w:rsid w:val="00561B84"/>
    <w:rsid w:val="00561CF5"/>
    <w:rsid w:val="00566245"/>
    <w:rsid w:val="00566ECB"/>
    <w:rsid w:val="0056719D"/>
    <w:rsid w:val="005671C6"/>
    <w:rsid w:val="005703C7"/>
    <w:rsid w:val="00571AC3"/>
    <w:rsid w:val="005722A1"/>
    <w:rsid w:val="005728D9"/>
    <w:rsid w:val="00573C0B"/>
    <w:rsid w:val="0057408E"/>
    <w:rsid w:val="005833D6"/>
    <w:rsid w:val="005859D3"/>
    <w:rsid w:val="005901E2"/>
    <w:rsid w:val="005904D8"/>
    <w:rsid w:val="00590EA1"/>
    <w:rsid w:val="005954C0"/>
    <w:rsid w:val="00596F86"/>
    <w:rsid w:val="005978CC"/>
    <w:rsid w:val="005A2030"/>
    <w:rsid w:val="005A780A"/>
    <w:rsid w:val="005A7CE1"/>
    <w:rsid w:val="005A7FEC"/>
    <w:rsid w:val="005B1B71"/>
    <w:rsid w:val="005B2771"/>
    <w:rsid w:val="005B3CC7"/>
    <w:rsid w:val="005B4E4D"/>
    <w:rsid w:val="005B578C"/>
    <w:rsid w:val="005B6046"/>
    <w:rsid w:val="005C08DF"/>
    <w:rsid w:val="005C221B"/>
    <w:rsid w:val="005C23FF"/>
    <w:rsid w:val="005C2419"/>
    <w:rsid w:val="005C3461"/>
    <w:rsid w:val="005C49B5"/>
    <w:rsid w:val="005C49F5"/>
    <w:rsid w:val="005C5C6C"/>
    <w:rsid w:val="005C6190"/>
    <w:rsid w:val="005C71B6"/>
    <w:rsid w:val="005D0AAF"/>
    <w:rsid w:val="005D1867"/>
    <w:rsid w:val="005D5590"/>
    <w:rsid w:val="005D6231"/>
    <w:rsid w:val="005D6259"/>
    <w:rsid w:val="005D7041"/>
    <w:rsid w:val="005D7321"/>
    <w:rsid w:val="005D76A6"/>
    <w:rsid w:val="005E5E91"/>
    <w:rsid w:val="005E5F85"/>
    <w:rsid w:val="005E70C5"/>
    <w:rsid w:val="005F0482"/>
    <w:rsid w:val="005F11B7"/>
    <w:rsid w:val="005F1E91"/>
    <w:rsid w:val="005F254A"/>
    <w:rsid w:val="005F2C5C"/>
    <w:rsid w:val="005F3834"/>
    <w:rsid w:val="005F72E9"/>
    <w:rsid w:val="005F761B"/>
    <w:rsid w:val="00600B7A"/>
    <w:rsid w:val="00602933"/>
    <w:rsid w:val="0060398C"/>
    <w:rsid w:val="006044A9"/>
    <w:rsid w:val="006057A3"/>
    <w:rsid w:val="006102B3"/>
    <w:rsid w:val="00611074"/>
    <w:rsid w:val="00612576"/>
    <w:rsid w:val="00612CE6"/>
    <w:rsid w:val="00613955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EA4"/>
    <w:rsid w:val="0063067D"/>
    <w:rsid w:val="0063078D"/>
    <w:rsid w:val="00630C3B"/>
    <w:rsid w:val="00633D2F"/>
    <w:rsid w:val="00637834"/>
    <w:rsid w:val="00643EBA"/>
    <w:rsid w:val="00644329"/>
    <w:rsid w:val="006544C9"/>
    <w:rsid w:val="00664B67"/>
    <w:rsid w:val="0066528C"/>
    <w:rsid w:val="0066543D"/>
    <w:rsid w:val="00665676"/>
    <w:rsid w:val="00670D42"/>
    <w:rsid w:val="00673E8A"/>
    <w:rsid w:val="0067632E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35A6"/>
    <w:rsid w:val="006940D9"/>
    <w:rsid w:val="0069476D"/>
    <w:rsid w:val="00694FE0"/>
    <w:rsid w:val="006963E7"/>
    <w:rsid w:val="00696440"/>
    <w:rsid w:val="006A05D3"/>
    <w:rsid w:val="006A0F77"/>
    <w:rsid w:val="006A2581"/>
    <w:rsid w:val="006A34EF"/>
    <w:rsid w:val="006A3A90"/>
    <w:rsid w:val="006A56E6"/>
    <w:rsid w:val="006A620D"/>
    <w:rsid w:val="006A67B0"/>
    <w:rsid w:val="006A77AF"/>
    <w:rsid w:val="006B1838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D71A3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20F"/>
    <w:rsid w:val="00723599"/>
    <w:rsid w:val="00724122"/>
    <w:rsid w:val="00725C30"/>
    <w:rsid w:val="00727EB0"/>
    <w:rsid w:val="007307DB"/>
    <w:rsid w:val="00730C1C"/>
    <w:rsid w:val="00731B60"/>
    <w:rsid w:val="0073244D"/>
    <w:rsid w:val="00733CCC"/>
    <w:rsid w:val="00733E35"/>
    <w:rsid w:val="00740F5D"/>
    <w:rsid w:val="007413CC"/>
    <w:rsid w:val="007425AE"/>
    <w:rsid w:val="00750438"/>
    <w:rsid w:val="0075068C"/>
    <w:rsid w:val="00751894"/>
    <w:rsid w:val="00751E51"/>
    <w:rsid w:val="007539CA"/>
    <w:rsid w:val="00753D74"/>
    <w:rsid w:val="007545E4"/>
    <w:rsid w:val="00755CB5"/>
    <w:rsid w:val="00763044"/>
    <w:rsid w:val="007631C7"/>
    <w:rsid w:val="007662FA"/>
    <w:rsid w:val="00766A10"/>
    <w:rsid w:val="00770CA6"/>
    <w:rsid w:val="00771E88"/>
    <w:rsid w:val="007731AD"/>
    <w:rsid w:val="00773A6D"/>
    <w:rsid w:val="007741B1"/>
    <w:rsid w:val="007757F6"/>
    <w:rsid w:val="00775EDD"/>
    <w:rsid w:val="00776763"/>
    <w:rsid w:val="00780D9B"/>
    <w:rsid w:val="007816DE"/>
    <w:rsid w:val="00783B4E"/>
    <w:rsid w:val="00784104"/>
    <w:rsid w:val="007867DD"/>
    <w:rsid w:val="00790B33"/>
    <w:rsid w:val="00791C9F"/>
    <w:rsid w:val="00793C30"/>
    <w:rsid w:val="0079446C"/>
    <w:rsid w:val="00794E8D"/>
    <w:rsid w:val="00795C51"/>
    <w:rsid w:val="00796B24"/>
    <w:rsid w:val="007972D0"/>
    <w:rsid w:val="0079768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7843"/>
    <w:rsid w:val="007B7C22"/>
    <w:rsid w:val="007C2A98"/>
    <w:rsid w:val="007C2F29"/>
    <w:rsid w:val="007C3483"/>
    <w:rsid w:val="007C3B7B"/>
    <w:rsid w:val="007C7122"/>
    <w:rsid w:val="007C7D78"/>
    <w:rsid w:val="007D0940"/>
    <w:rsid w:val="007D1905"/>
    <w:rsid w:val="007D4130"/>
    <w:rsid w:val="007D6D24"/>
    <w:rsid w:val="007D6DD6"/>
    <w:rsid w:val="007E6C5A"/>
    <w:rsid w:val="007F2E0A"/>
    <w:rsid w:val="007F2FDD"/>
    <w:rsid w:val="007F53B8"/>
    <w:rsid w:val="007F53F1"/>
    <w:rsid w:val="007F577F"/>
    <w:rsid w:val="007F57E1"/>
    <w:rsid w:val="00802D60"/>
    <w:rsid w:val="00804805"/>
    <w:rsid w:val="00805A81"/>
    <w:rsid w:val="0080669F"/>
    <w:rsid w:val="00806FD6"/>
    <w:rsid w:val="0081039D"/>
    <w:rsid w:val="0081233A"/>
    <w:rsid w:val="00812D81"/>
    <w:rsid w:val="00812EFC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37B56"/>
    <w:rsid w:val="0084065E"/>
    <w:rsid w:val="00841907"/>
    <w:rsid w:val="0084315D"/>
    <w:rsid w:val="00852D07"/>
    <w:rsid w:val="008556B5"/>
    <w:rsid w:val="00855995"/>
    <w:rsid w:val="008619DA"/>
    <w:rsid w:val="00865AFD"/>
    <w:rsid w:val="00866222"/>
    <w:rsid w:val="008669EA"/>
    <w:rsid w:val="00866F26"/>
    <w:rsid w:val="00867957"/>
    <w:rsid w:val="008701D5"/>
    <w:rsid w:val="0087114C"/>
    <w:rsid w:val="00873BBB"/>
    <w:rsid w:val="00874FAF"/>
    <w:rsid w:val="008762EA"/>
    <w:rsid w:val="00876828"/>
    <w:rsid w:val="008808FD"/>
    <w:rsid w:val="0088095E"/>
    <w:rsid w:val="00886698"/>
    <w:rsid w:val="008879AD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AF3"/>
    <w:rsid w:val="008B11C0"/>
    <w:rsid w:val="008B1FBC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4478"/>
    <w:rsid w:val="008D533A"/>
    <w:rsid w:val="008D5E50"/>
    <w:rsid w:val="008E065A"/>
    <w:rsid w:val="008E179D"/>
    <w:rsid w:val="008E31EC"/>
    <w:rsid w:val="008E4439"/>
    <w:rsid w:val="008E6D0D"/>
    <w:rsid w:val="008F0B20"/>
    <w:rsid w:val="008F2C3C"/>
    <w:rsid w:val="008F42D9"/>
    <w:rsid w:val="008F5A59"/>
    <w:rsid w:val="00903584"/>
    <w:rsid w:val="00911E5C"/>
    <w:rsid w:val="00912787"/>
    <w:rsid w:val="00912C8F"/>
    <w:rsid w:val="009132F0"/>
    <w:rsid w:val="00914294"/>
    <w:rsid w:val="00916821"/>
    <w:rsid w:val="009168B5"/>
    <w:rsid w:val="0091720D"/>
    <w:rsid w:val="0091770A"/>
    <w:rsid w:val="00920751"/>
    <w:rsid w:val="0092247B"/>
    <w:rsid w:val="00922622"/>
    <w:rsid w:val="009228BB"/>
    <w:rsid w:val="009234C8"/>
    <w:rsid w:val="00925C69"/>
    <w:rsid w:val="00925D1D"/>
    <w:rsid w:val="00927712"/>
    <w:rsid w:val="00936F8D"/>
    <w:rsid w:val="00937928"/>
    <w:rsid w:val="00940A51"/>
    <w:rsid w:val="009435E4"/>
    <w:rsid w:val="00945043"/>
    <w:rsid w:val="0094585B"/>
    <w:rsid w:val="00946DFC"/>
    <w:rsid w:val="009477A2"/>
    <w:rsid w:val="009502FE"/>
    <w:rsid w:val="00950389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57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186"/>
    <w:rsid w:val="00982F9D"/>
    <w:rsid w:val="009844C9"/>
    <w:rsid w:val="009859CE"/>
    <w:rsid w:val="00986210"/>
    <w:rsid w:val="00991790"/>
    <w:rsid w:val="009A217D"/>
    <w:rsid w:val="009A2364"/>
    <w:rsid w:val="009A42CB"/>
    <w:rsid w:val="009B131B"/>
    <w:rsid w:val="009B2886"/>
    <w:rsid w:val="009B2F6B"/>
    <w:rsid w:val="009B31DE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F0CB1"/>
    <w:rsid w:val="009F10C3"/>
    <w:rsid w:val="009F39F1"/>
    <w:rsid w:val="00A015A7"/>
    <w:rsid w:val="00A017F2"/>
    <w:rsid w:val="00A0492F"/>
    <w:rsid w:val="00A05268"/>
    <w:rsid w:val="00A0743B"/>
    <w:rsid w:val="00A077A3"/>
    <w:rsid w:val="00A12108"/>
    <w:rsid w:val="00A12D18"/>
    <w:rsid w:val="00A163C0"/>
    <w:rsid w:val="00A1707E"/>
    <w:rsid w:val="00A17459"/>
    <w:rsid w:val="00A20A85"/>
    <w:rsid w:val="00A233ED"/>
    <w:rsid w:val="00A249A3"/>
    <w:rsid w:val="00A26643"/>
    <w:rsid w:val="00A31726"/>
    <w:rsid w:val="00A32918"/>
    <w:rsid w:val="00A3447F"/>
    <w:rsid w:val="00A352B5"/>
    <w:rsid w:val="00A3555F"/>
    <w:rsid w:val="00A36DA6"/>
    <w:rsid w:val="00A41CA0"/>
    <w:rsid w:val="00A43531"/>
    <w:rsid w:val="00A43AE0"/>
    <w:rsid w:val="00A44C49"/>
    <w:rsid w:val="00A46063"/>
    <w:rsid w:val="00A461F5"/>
    <w:rsid w:val="00A475FF"/>
    <w:rsid w:val="00A54999"/>
    <w:rsid w:val="00A56DDA"/>
    <w:rsid w:val="00A570FE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DC"/>
    <w:rsid w:val="00A74A41"/>
    <w:rsid w:val="00A74DD6"/>
    <w:rsid w:val="00A753E0"/>
    <w:rsid w:val="00A7596B"/>
    <w:rsid w:val="00A77C55"/>
    <w:rsid w:val="00A81695"/>
    <w:rsid w:val="00A8243B"/>
    <w:rsid w:val="00A839D3"/>
    <w:rsid w:val="00A85F90"/>
    <w:rsid w:val="00A8615D"/>
    <w:rsid w:val="00A9561C"/>
    <w:rsid w:val="00A95D2D"/>
    <w:rsid w:val="00AA1391"/>
    <w:rsid w:val="00AA1CD5"/>
    <w:rsid w:val="00AA3E41"/>
    <w:rsid w:val="00AA5D92"/>
    <w:rsid w:val="00AB024A"/>
    <w:rsid w:val="00AB0C55"/>
    <w:rsid w:val="00AB62C4"/>
    <w:rsid w:val="00AB75E4"/>
    <w:rsid w:val="00AB7DE9"/>
    <w:rsid w:val="00AC1693"/>
    <w:rsid w:val="00AC46D5"/>
    <w:rsid w:val="00AC4AC9"/>
    <w:rsid w:val="00AC562D"/>
    <w:rsid w:val="00AC70EB"/>
    <w:rsid w:val="00AC7E35"/>
    <w:rsid w:val="00AC7FEF"/>
    <w:rsid w:val="00AD1541"/>
    <w:rsid w:val="00AD44A9"/>
    <w:rsid w:val="00AD560E"/>
    <w:rsid w:val="00AD7731"/>
    <w:rsid w:val="00AE22F1"/>
    <w:rsid w:val="00AE26AD"/>
    <w:rsid w:val="00AE2C3D"/>
    <w:rsid w:val="00AE335D"/>
    <w:rsid w:val="00AE51A9"/>
    <w:rsid w:val="00AE56CB"/>
    <w:rsid w:val="00AE6AB5"/>
    <w:rsid w:val="00AE6B63"/>
    <w:rsid w:val="00AF1519"/>
    <w:rsid w:val="00AF23AB"/>
    <w:rsid w:val="00AF4791"/>
    <w:rsid w:val="00AF55E1"/>
    <w:rsid w:val="00AF70BC"/>
    <w:rsid w:val="00B00517"/>
    <w:rsid w:val="00B032A0"/>
    <w:rsid w:val="00B04AA1"/>
    <w:rsid w:val="00B06012"/>
    <w:rsid w:val="00B06991"/>
    <w:rsid w:val="00B077F3"/>
    <w:rsid w:val="00B07B76"/>
    <w:rsid w:val="00B10C4B"/>
    <w:rsid w:val="00B17CCD"/>
    <w:rsid w:val="00B21AA3"/>
    <w:rsid w:val="00B221B2"/>
    <w:rsid w:val="00B232CB"/>
    <w:rsid w:val="00B259EC"/>
    <w:rsid w:val="00B2696A"/>
    <w:rsid w:val="00B270AC"/>
    <w:rsid w:val="00B3034B"/>
    <w:rsid w:val="00B30B7A"/>
    <w:rsid w:val="00B331F5"/>
    <w:rsid w:val="00B33422"/>
    <w:rsid w:val="00B36B8D"/>
    <w:rsid w:val="00B40316"/>
    <w:rsid w:val="00B436CC"/>
    <w:rsid w:val="00B440DF"/>
    <w:rsid w:val="00B44177"/>
    <w:rsid w:val="00B44276"/>
    <w:rsid w:val="00B4645F"/>
    <w:rsid w:val="00B5048D"/>
    <w:rsid w:val="00B51EEA"/>
    <w:rsid w:val="00B559FF"/>
    <w:rsid w:val="00B56B69"/>
    <w:rsid w:val="00B60043"/>
    <w:rsid w:val="00B626C7"/>
    <w:rsid w:val="00B641C4"/>
    <w:rsid w:val="00B6495A"/>
    <w:rsid w:val="00B650B9"/>
    <w:rsid w:val="00B676D3"/>
    <w:rsid w:val="00B712C5"/>
    <w:rsid w:val="00B7304E"/>
    <w:rsid w:val="00B74957"/>
    <w:rsid w:val="00B7525E"/>
    <w:rsid w:val="00B75F53"/>
    <w:rsid w:val="00B81E97"/>
    <w:rsid w:val="00B83303"/>
    <w:rsid w:val="00B83CBF"/>
    <w:rsid w:val="00B84A9F"/>
    <w:rsid w:val="00B91AE8"/>
    <w:rsid w:val="00B91B38"/>
    <w:rsid w:val="00B943E4"/>
    <w:rsid w:val="00B94484"/>
    <w:rsid w:val="00BA0D37"/>
    <w:rsid w:val="00BA10AC"/>
    <w:rsid w:val="00BA1C8E"/>
    <w:rsid w:val="00BA2A1B"/>
    <w:rsid w:val="00BA301C"/>
    <w:rsid w:val="00BA44C8"/>
    <w:rsid w:val="00BA577B"/>
    <w:rsid w:val="00BB13A6"/>
    <w:rsid w:val="00BB2403"/>
    <w:rsid w:val="00BB3924"/>
    <w:rsid w:val="00BB4E59"/>
    <w:rsid w:val="00BB7ACB"/>
    <w:rsid w:val="00BC02F7"/>
    <w:rsid w:val="00BC0FFF"/>
    <w:rsid w:val="00BC478E"/>
    <w:rsid w:val="00BD0E36"/>
    <w:rsid w:val="00BD3FF4"/>
    <w:rsid w:val="00BD41DC"/>
    <w:rsid w:val="00BD44E7"/>
    <w:rsid w:val="00BD78C5"/>
    <w:rsid w:val="00BD7B70"/>
    <w:rsid w:val="00BE0CF0"/>
    <w:rsid w:val="00BE0D13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BF78F4"/>
    <w:rsid w:val="00C00488"/>
    <w:rsid w:val="00C02AF2"/>
    <w:rsid w:val="00C04585"/>
    <w:rsid w:val="00C05792"/>
    <w:rsid w:val="00C062FD"/>
    <w:rsid w:val="00C106E4"/>
    <w:rsid w:val="00C128DF"/>
    <w:rsid w:val="00C15AAA"/>
    <w:rsid w:val="00C16891"/>
    <w:rsid w:val="00C17CF8"/>
    <w:rsid w:val="00C22380"/>
    <w:rsid w:val="00C25F13"/>
    <w:rsid w:val="00C26C36"/>
    <w:rsid w:val="00C30BFF"/>
    <w:rsid w:val="00C3149A"/>
    <w:rsid w:val="00C31572"/>
    <w:rsid w:val="00C35E3C"/>
    <w:rsid w:val="00C410E1"/>
    <w:rsid w:val="00C45B59"/>
    <w:rsid w:val="00C45F06"/>
    <w:rsid w:val="00C460A7"/>
    <w:rsid w:val="00C46CAC"/>
    <w:rsid w:val="00C500D3"/>
    <w:rsid w:val="00C50349"/>
    <w:rsid w:val="00C5101E"/>
    <w:rsid w:val="00C57295"/>
    <w:rsid w:val="00C603E1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313B"/>
    <w:rsid w:val="00C835AA"/>
    <w:rsid w:val="00C84326"/>
    <w:rsid w:val="00C844B8"/>
    <w:rsid w:val="00C84AA9"/>
    <w:rsid w:val="00C8674D"/>
    <w:rsid w:val="00C8733B"/>
    <w:rsid w:val="00C93D58"/>
    <w:rsid w:val="00C947C9"/>
    <w:rsid w:val="00C95132"/>
    <w:rsid w:val="00C96231"/>
    <w:rsid w:val="00C97098"/>
    <w:rsid w:val="00C97A3C"/>
    <w:rsid w:val="00CA0C66"/>
    <w:rsid w:val="00CA1768"/>
    <w:rsid w:val="00CA2322"/>
    <w:rsid w:val="00CA2FFC"/>
    <w:rsid w:val="00CA326A"/>
    <w:rsid w:val="00CA41B5"/>
    <w:rsid w:val="00CA581F"/>
    <w:rsid w:val="00CA5A67"/>
    <w:rsid w:val="00CB018B"/>
    <w:rsid w:val="00CB066E"/>
    <w:rsid w:val="00CB2E8E"/>
    <w:rsid w:val="00CB48D3"/>
    <w:rsid w:val="00CB5FE4"/>
    <w:rsid w:val="00CC0710"/>
    <w:rsid w:val="00CC100A"/>
    <w:rsid w:val="00CC4E51"/>
    <w:rsid w:val="00CC5C0E"/>
    <w:rsid w:val="00CC6A1E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405E"/>
    <w:rsid w:val="00CF03F2"/>
    <w:rsid w:val="00CF1504"/>
    <w:rsid w:val="00CF2E96"/>
    <w:rsid w:val="00CF48B6"/>
    <w:rsid w:val="00CF4B94"/>
    <w:rsid w:val="00CF57A9"/>
    <w:rsid w:val="00CF6420"/>
    <w:rsid w:val="00CF76F8"/>
    <w:rsid w:val="00D01B7C"/>
    <w:rsid w:val="00D10335"/>
    <w:rsid w:val="00D10384"/>
    <w:rsid w:val="00D1053D"/>
    <w:rsid w:val="00D111ED"/>
    <w:rsid w:val="00D13DF0"/>
    <w:rsid w:val="00D14A42"/>
    <w:rsid w:val="00D15E08"/>
    <w:rsid w:val="00D16B15"/>
    <w:rsid w:val="00D16E52"/>
    <w:rsid w:val="00D209ED"/>
    <w:rsid w:val="00D217E1"/>
    <w:rsid w:val="00D233A0"/>
    <w:rsid w:val="00D254F6"/>
    <w:rsid w:val="00D30365"/>
    <w:rsid w:val="00D30FAB"/>
    <w:rsid w:val="00D31503"/>
    <w:rsid w:val="00D316DD"/>
    <w:rsid w:val="00D32DE9"/>
    <w:rsid w:val="00D406D2"/>
    <w:rsid w:val="00D40F7B"/>
    <w:rsid w:val="00D41FB8"/>
    <w:rsid w:val="00D451E0"/>
    <w:rsid w:val="00D45980"/>
    <w:rsid w:val="00D47A42"/>
    <w:rsid w:val="00D55013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709C"/>
    <w:rsid w:val="00D83357"/>
    <w:rsid w:val="00D84AC8"/>
    <w:rsid w:val="00D84AD3"/>
    <w:rsid w:val="00D861F0"/>
    <w:rsid w:val="00D92B14"/>
    <w:rsid w:val="00D93DCF"/>
    <w:rsid w:val="00D96757"/>
    <w:rsid w:val="00DA184F"/>
    <w:rsid w:val="00DA2974"/>
    <w:rsid w:val="00DA433C"/>
    <w:rsid w:val="00DA572B"/>
    <w:rsid w:val="00DA5A8F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6A6"/>
    <w:rsid w:val="00E0103E"/>
    <w:rsid w:val="00E036D1"/>
    <w:rsid w:val="00E04340"/>
    <w:rsid w:val="00E06572"/>
    <w:rsid w:val="00E07216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40D27"/>
    <w:rsid w:val="00E4183B"/>
    <w:rsid w:val="00E436A9"/>
    <w:rsid w:val="00E43708"/>
    <w:rsid w:val="00E43D6E"/>
    <w:rsid w:val="00E44A03"/>
    <w:rsid w:val="00E46E9B"/>
    <w:rsid w:val="00E5288B"/>
    <w:rsid w:val="00E53ED8"/>
    <w:rsid w:val="00E54205"/>
    <w:rsid w:val="00E54C78"/>
    <w:rsid w:val="00E55FDB"/>
    <w:rsid w:val="00E610EA"/>
    <w:rsid w:val="00E7097B"/>
    <w:rsid w:val="00E73E08"/>
    <w:rsid w:val="00E75D60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22A7"/>
    <w:rsid w:val="00EA45E8"/>
    <w:rsid w:val="00EA5703"/>
    <w:rsid w:val="00EA7261"/>
    <w:rsid w:val="00EB1024"/>
    <w:rsid w:val="00EB1FD5"/>
    <w:rsid w:val="00EB3573"/>
    <w:rsid w:val="00EB467E"/>
    <w:rsid w:val="00EB491F"/>
    <w:rsid w:val="00EB5DE3"/>
    <w:rsid w:val="00EB630C"/>
    <w:rsid w:val="00EB7616"/>
    <w:rsid w:val="00EC3830"/>
    <w:rsid w:val="00EC643A"/>
    <w:rsid w:val="00ED20BB"/>
    <w:rsid w:val="00ED63FA"/>
    <w:rsid w:val="00EE09C7"/>
    <w:rsid w:val="00EE1E61"/>
    <w:rsid w:val="00EE3A6B"/>
    <w:rsid w:val="00EE43E1"/>
    <w:rsid w:val="00EE531D"/>
    <w:rsid w:val="00EE5D03"/>
    <w:rsid w:val="00EF0ABA"/>
    <w:rsid w:val="00EF63E7"/>
    <w:rsid w:val="00EF640B"/>
    <w:rsid w:val="00F02A85"/>
    <w:rsid w:val="00F04C7E"/>
    <w:rsid w:val="00F04E90"/>
    <w:rsid w:val="00F06480"/>
    <w:rsid w:val="00F066A9"/>
    <w:rsid w:val="00F068CB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4711"/>
    <w:rsid w:val="00F24CC1"/>
    <w:rsid w:val="00F25B21"/>
    <w:rsid w:val="00F26DEB"/>
    <w:rsid w:val="00F348A1"/>
    <w:rsid w:val="00F34B99"/>
    <w:rsid w:val="00F35EB3"/>
    <w:rsid w:val="00F40796"/>
    <w:rsid w:val="00F40D83"/>
    <w:rsid w:val="00F418F5"/>
    <w:rsid w:val="00F478C6"/>
    <w:rsid w:val="00F542AE"/>
    <w:rsid w:val="00F548EC"/>
    <w:rsid w:val="00F56BFF"/>
    <w:rsid w:val="00F56C0B"/>
    <w:rsid w:val="00F600E1"/>
    <w:rsid w:val="00F6037B"/>
    <w:rsid w:val="00F6148F"/>
    <w:rsid w:val="00F61C2D"/>
    <w:rsid w:val="00F64CDC"/>
    <w:rsid w:val="00F677FD"/>
    <w:rsid w:val="00F704E6"/>
    <w:rsid w:val="00F705CD"/>
    <w:rsid w:val="00F774C4"/>
    <w:rsid w:val="00F77F37"/>
    <w:rsid w:val="00F81BAF"/>
    <w:rsid w:val="00F8361F"/>
    <w:rsid w:val="00F909FA"/>
    <w:rsid w:val="00F918BF"/>
    <w:rsid w:val="00F95E2E"/>
    <w:rsid w:val="00F965F1"/>
    <w:rsid w:val="00F97E6E"/>
    <w:rsid w:val="00FA107F"/>
    <w:rsid w:val="00FA2074"/>
    <w:rsid w:val="00FA6ED7"/>
    <w:rsid w:val="00FB074B"/>
    <w:rsid w:val="00FB096C"/>
    <w:rsid w:val="00FB0F9A"/>
    <w:rsid w:val="00FB15E6"/>
    <w:rsid w:val="00FB16B8"/>
    <w:rsid w:val="00FB6995"/>
    <w:rsid w:val="00FB7F1A"/>
    <w:rsid w:val="00FC0C2D"/>
    <w:rsid w:val="00FC122C"/>
    <w:rsid w:val="00FC1485"/>
    <w:rsid w:val="00FC1BEC"/>
    <w:rsid w:val="00FC1D92"/>
    <w:rsid w:val="00FC20A1"/>
    <w:rsid w:val="00FC327A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188C4"/>
  <w15:docId w15:val="{045EAABB-B4F7-4E36-96B9-0FF4060E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0"/>
      </w:numPr>
    </w:pPr>
  </w:style>
  <w:style w:type="paragraph" w:customStyle="1" w:styleId="Tiret1">
    <w:name w:val="Tiret 1"/>
    <w:basedOn w:val="Point1"/>
    <w:rsid w:val="00DA184F"/>
    <w:pPr>
      <w:numPr>
        <w:numId w:val="11"/>
      </w:numPr>
    </w:pPr>
  </w:style>
  <w:style w:type="paragraph" w:customStyle="1" w:styleId="Tiret2">
    <w:name w:val="Tiret 2"/>
    <w:basedOn w:val="Point2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233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AB69A-1A13-490D-9BDE-EEB78E3D4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2642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Aleksandra Wosztyl</cp:lastModifiedBy>
  <cp:revision>9</cp:revision>
  <cp:lastPrinted>2019-11-13T07:24:00Z</cp:lastPrinted>
  <dcterms:created xsi:type="dcterms:W3CDTF">2025-01-31T07:31:00Z</dcterms:created>
  <dcterms:modified xsi:type="dcterms:W3CDTF">2026-02-03T13:42:00Z</dcterms:modified>
</cp:coreProperties>
</file>